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2E6" w:rsidRDefault="007462E6" w:rsidP="000C1E31">
      <w:pPr>
        <w:widowControl w:val="0"/>
        <w:jc w:val="center"/>
        <w:rPr>
          <w:rFonts w:asciiTheme="minorHAnsi" w:hAnsiTheme="minorHAnsi" w:cstheme="minorHAnsi"/>
          <w:b/>
          <w:bCs/>
          <w:kern w:val="1"/>
          <w:sz w:val="44"/>
          <w:szCs w:val="44"/>
        </w:rPr>
      </w:pPr>
    </w:p>
    <w:p w:rsidR="000C1E31" w:rsidRPr="00F54C04" w:rsidRDefault="00956548" w:rsidP="000C1E31">
      <w:pPr>
        <w:widowControl w:val="0"/>
        <w:jc w:val="center"/>
        <w:rPr>
          <w:rFonts w:asciiTheme="minorHAnsi" w:hAnsiTheme="minorHAnsi" w:cstheme="minorHAnsi"/>
          <w:snapToGrid w:val="0"/>
          <w:sz w:val="22"/>
          <w:szCs w:val="22"/>
          <w:lang w:eastAsia="cs-CZ"/>
        </w:rPr>
      </w:pPr>
      <w:r w:rsidRPr="00956548">
        <w:rPr>
          <w:rFonts w:asciiTheme="minorHAnsi" w:hAnsiTheme="minorHAnsi" w:cstheme="minorHAnsi"/>
          <w:b/>
          <w:bCs/>
          <w:kern w:val="1"/>
          <w:sz w:val="44"/>
          <w:szCs w:val="44"/>
        </w:rPr>
        <w:t>S M L O U V A   O   D Í L O</w:t>
      </w:r>
    </w:p>
    <w:p w:rsidR="006E34CF" w:rsidRPr="00F54C04" w:rsidRDefault="006E34CF" w:rsidP="00F067FE">
      <w:pPr>
        <w:ind w:right="567"/>
        <w:jc w:val="both"/>
        <w:rPr>
          <w:rFonts w:asciiTheme="minorHAnsi" w:hAnsiTheme="minorHAnsi" w:cstheme="minorHAnsi"/>
          <w:sz w:val="22"/>
          <w:szCs w:val="22"/>
        </w:rPr>
      </w:pPr>
    </w:p>
    <w:p w:rsidR="00C0295E" w:rsidRPr="00F54C04" w:rsidRDefault="006E34CF" w:rsidP="00BC6D72">
      <w:pPr>
        <w:tabs>
          <w:tab w:val="left" w:pos="9072"/>
        </w:tabs>
        <w:jc w:val="center"/>
        <w:rPr>
          <w:rFonts w:asciiTheme="minorHAnsi" w:hAnsiTheme="minorHAnsi" w:cstheme="minorHAnsi"/>
          <w:b/>
          <w:sz w:val="22"/>
          <w:szCs w:val="22"/>
          <w:lang w:eastAsia="cs-CZ"/>
        </w:rPr>
      </w:pPr>
      <w:r w:rsidRPr="00F54C04">
        <w:rPr>
          <w:rFonts w:asciiTheme="minorHAnsi" w:hAnsiTheme="minorHAnsi" w:cstheme="minorHAnsi"/>
          <w:i/>
          <w:sz w:val="22"/>
          <w:szCs w:val="22"/>
        </w:rPr>
        <w:t>uzavřená podle ustanovení § 2586 a následujících zákona č. 89/2012 Sb.</w:t>
      </w:r>
      <w:r w:rsidR="00BC6D72" w:rsidRPr="00F54C04">
        <w:rPr>
          <w:rFonts w:asciiTheme="minorHAnsi" w:hAnsiTheme="minorHAnsi" w:cstheme="minorHAnsi"/>
          <w:i/>
          <w:sz w:val="22"/>
          <w:szCs w:val="22"/>
        </w:rPr>
        <w:t>, občanského zákoníku (dále jen </w:t>
      </w:r>
      <w:r w:rsidR="00922742" w:rsidRPr="00F54C04">
        <w:rPr>
          <w:rFonts w:asciiTheme="minorHAnsi" w:hAnsiTheme="minorHAnsi" w:cstheme="minorHAnsi"/>
          <w:i/>
          <w:sz w:val="22"/>
          <w:szCs w:val="22"/>
        </w:rPr>
        <w:t>„</w:t>
      </w:r>
      <w:r w:rsidRPr="00F54C04">
        <w:rPr>
          <w:rFonts w:asciiTheme="minorHAnsi" w:hAnsiTheme="minorHAnsi" w:cstheme="minorHAnsi"/>
          <w:i/>
          <w:sz w:val="22"/>
          <w:szCs w:val="22"/>
        </w:rPr>
        <w:t>OZ</w:t>
      </w:r>
      <w:r w:rsidR="00922742" w:rsidRPr="00F54C04">
        <w:rPr>
          <w:rFonts w:asciiTheme="minorHAnsi" w:hAnsiTheme="minorHAnsi" w:cstheme="minorHAnsi"/>
          <w:i/>
          <w:sz w:val="22"/>
          <w:szCs w:val="22"/>
        </w:rPr>
        <w:t>“</w:t>
      </w:r>
      <w:r w:rsidR="00BC6D72" w:rsidRPr="00F54C04">
        <w:rPr>
          <w:rFonts w:asciiTheme="minorHAnsi" w:hAnsiTheme="minorHAnsi" w:cstheme="minorHAnsi"/>
          <w:i/>
          <w:sz w:val="22"/>
          <w:szCs w:val="22"/>
        </w:rPr>
        <w:t>),</w:t>
      </w:r>
      <w:r w:rsidR="006F6AD4" w:rsidRPr="00F54C04">
        <w:rPr>
          <w:rFonts w:asciiTheme="minorHAnsi" w:hAnsiTheme="minorHAnsi" w:cstheme="minorHAnsi"/>
          <w:i/>
          <w:sz w:val="22"/>
          <w:szCs w:val="22"/>
        </w:rPr>
        <w:t xml:space="preserve"> </w:t>
      </w:r>
      <w:r w:rsidRPr="00F54C04">
        <w:rPr>
          <w:rFonts w:asciiTheme="minorHAnsi" w:hAnsiTheme="minorHAnsi" w:cstheme="minorHAnsi"/>
          <w:i/>
          <w:sz w:val="22"/>
          <w:szCs w:val="22"/>
        </w:rPr>
        <w:t>ve znění pozdějších předpisů</w:t>
      </w:r>
      <w:r w:rsidR="002F026E" w:rsidRPr="00F54C04">
        <w:rPr>
          <w:rFonts w:asciiTheme="minorHAnsi" w:hAnsiTheme="minorHAnsi" w:cstheme="minorHAnsi"/>
          <w:i/>
          <w:sz w:val="22"/>
          <w:szCs w:val="22"/>
        </w:rPr>
        <w:t xml:space="preserve"> (dále také jako „</w:t>
      </w:r>
      <w:r w:rsidR="00D27FCE" w:rsidRPr="00F54C04">
        <w:rPr>
          <w:rFonts w:asciiTheme="minorHAnsi" w:hAnsiTheme="minorHAnsi" w:cstheme="minorHAnsi"/>
          <w:i/>
          <w:sz w:val="22"/>
          <w:szCs w:val="22"/>
        </w:rPr>
        <w:t>s</w:t>
      </w:r>
      <w:r w:rsidR="002F026E" w:rsidRPr="00F54C04">
        <w:rPr>
          <w:rFonts w:asciiTheme="minorHAnsi" w:hAnsiTheme="minorHAnsi" w:cstheme="minorHAnsi"/>
          <w:i/>
          <w:sz w:val="22"/>
          <w:szCs w:val="22"/>
        </w:rPr>
        <w:t>mlouva“)</w:t>
      </w:r>
    </w:p>
    <w:p w:rsidR="00737069" w:rsidRPr="00F54C04" w:rsidRDefault="00737069" w:rsidP="00F067FE">
      <w:pPr>
        <w:jc w:val="both"/>
        <w:rPr>
          <w:rFonts w:asciiTheme="minorHAnsi" w:hAnsiTheme="minorHAnsi" w:cstheme="minorHAnsi"/>
          <w:sz w:val="22"/>
          <w:szCs w:val="22"/>
          <w:lang w:eastAsia="cs-CZ"/>
        </w:rPr>
      </w:pPr>
    </w:p>
    <w:p w:rsidR="007462E6" w:rsidRDefault="007462E6" w:rsidP="000C1E31">
      <w:pPr>
        <w:keepNext/>
        <w:jc w:val="center"/>
        <w:rPr>
          <w:rFonts w:asciiTheme="minorHAnsi" w:hAnsiTheme="minorHAnsi" w:cstheme="minorHAnsi"/>
          <w:b/>
        </w:rPr>
      </w:pPr>
    </w:p>
    <w:p w:rsidR="009E54B8" w:rsidRPr="00F54C04" w:rsidRDefault="0035697D" w:rsidP="000C1E31">
      <w:pPr>
        <w:keepNext/>
        <w:jc w:val="center"/>
        <w:rPr>
          <w:rFonts w:asciiTheme="minorHAnsi" w:hAnsiTheme="minorHAnsi" w:cstheme="minorHAnsi"/>
          <w:b/>
        </w:rPr>
      </w:pPr>
      <w:r w:rsidRPr="00F54C04">
        <w:rPr>
          <w:rFonts w:asciiTheme="minorHAnsi" w:hAnsiTheme="minorHAnsi" w:cstheme="minorHAnsi"/>
          <w:b/>
        </w:rPr>
        <w:t>Článek I.</w:t>
      </w:r>
    </w:p>
    <w:p w:rsidR="008946C4" w:rsidRPr="000C1E31" w:rsidRDefault="009E54B8"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strany</w:t>
      </w:r>
    </w:p>
    <w:p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Objednatel: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snapToGrid w:val="0"/>
          <w:color w:val="000000"/>
          <w:lang w:eastAsia="cs-CZ"/>
        </w:rPr>
        <w:t>Krajská správa a údržba silnic Vysočiny, příspěvková organizace</w:t>
      </w:r>
    </w:p>
    <w:p w:rsidR="00956548" w:rsidRPr="00F2299F" w:rsidRDefault="00956548" w:rsidP="00956548">
      <w:pPr>
        <w:spacing w:before="120" w:after="120"/>
        <w:rPr>
          <w:rFonts w:asciiTheme="minorHAnsi" w:hAnsiTheme="minorHAnsi" w:cstheme="minorHAnsi"/>
          <w:lang w:eastAsia="cs-CZ"/>
        </w:rPr>
      </w:pPr>
      <w:r w:rsidRPr="00F2299F">
        <w:rPr>
          <w:rFonts w:asciiTheme="minorHAnsi" w:hAnsiTheme="minorHAnsi" w:cstheme="minorHAnsi"/>
          <w:lang w:eastAsia="cs-CZ"/>
        </w:rPr>
        <w:t xml:space="preserve">se sídlem: </w:t>
      </w:r>
      <w:r w:rsidRPr="00F2299F">
        <w:rPr>
          <w:rFonts w:asciiTheme="minorHAnsi" w:hAnsiTheme="minorHAnsi" w:cstheme="minorHAnsi"/>
          <w:lang w:eastAsia="cs-CZ"/>
        </w:rPr>
        <w:tab/>
      </w:r>
      <w:r w:rsidRPr="00F2299F">
        <w:rPr>
          <w:rFonts w:asciiTheme="minorHAnsi" w:hAnsiTheme="minorHAnsi" w:cstheme="minorHAnsi"/>
          <w:lang w:eastAsia="cs-CZ"/>
        </w:rPr>
        <w:tab/>
        <w:t>Kosovská 1122/16, 586 01 Jihlava</w:t>
      </w:r>
    </w:p>
    <w:p w:rsidR="00956548" w:rsidRPr="00F2299F" w:rsidRDefault="00956548" w:rsidP="00956548">
      <w:pPr>
        <w:spacing w:before="120" w:after="120"/>
        <w:rPr>
          <w:rFonts w:asciiTheme="minorHAnsi" w:hAnsiTheme="minorHAnsi" w:cstheme="minorHAnsi"/>
          <w:lang w:eastAsia="cs-CZ"/>
        </w:rPr>
      </w:pPr>
      <w:r w:rsidRPr="00F2299F">
        <w:rPr>
          <w:rFonts w:asciiTheme="minorHAnsi" w:hAnsiTheme="minorHAnsi" w:cstheme="minorHAnsi"/>
          <w:b/>
          <w:bCs/>
          <w:lang w:eastAsia="cs-CZ"/>
        </w:rPr>
        <w:t xml:space="preserve">zastoupený: </w:t>
      </w:r>
      <w:r w:rsidRPr="00F2299F">
        <w:rPr>
          <w:rFonts w:asciiTheme="minorHAnsi" w:hAnsiTheme="minorHAnsi" w:cstheme="minorHAnsi"/>
          <w:b/>
          <w:bCs/>
          <w:lang w:eastAsia="cs-CZ"/>
        </w:rPr>
        <w:tab/>
      </w:r>
      <w:r w:rsidRPr="00F2299F">
        <w:rPr>
          <w:rFonts w:asciiTheme="minorHAnsi" w:hAnsiTheme="minorHAnsi" w:cstheme="minorHAnsi"/>
          <w:b/>
          <w:bCs/>
          <w:lang w:eastAsia="cs-CZ"/>
        </w:rPr>
        <w:tab/>
        <w:t xml:space="preserve">Ing. </w:t>
      </w:r>
      <w:r>
        <w:rPr>
          <w:rFonts w:asciiTheme="minorHAnsi" w:hAnsiTheme="minorHAnsi" w:cstheme="minorHAnsi"/>
          <w:b/>
          <w:bCs/>
          <w:lang w:eastAsia="cs-CZ"/>
        </w:rPr>
        <w:t>Radovanem Necidem</w:t>
      </w:r>
      <w:r w:rsidRPr="00F2299F">
        <w:rPr>
          <w:rFonts w:asciiTheme="minorHAnsi" w:hAnsiTheme="minorHAnsi" w:cstheme="minorHAnsi"/>
          <w:b/>
          <w:bCs/>
          <w:lang w:eastAsia="cs-CZ"/>
        </w:rPr>
        <w:t>, ředitelem organizace</w:t>
      </w:r>
    </w:p>
    <w:p w:rsidR="00956548" w:rsidRPr="00F2299F" w:rsidRDefault="00956548" w:rsidP="00956548">
      <w:pPr>
        <w:spacing w:before="120" w:after="120"/>
        <w:rPr>
          <w:rFonts w:asciiTheme="minorHAnsi" w:hAnsiTheme="minorHAnsi" w:cstheme="minorHAnsi"/>
          <w:bCs/>
          <w:lang w:eastAsia="cs-CZ"/>
        </w:rPr>
      </w:pPr>
      <w:r>
        <w:rPr>
          <w:rFonts w:asciiTheme="minorHAnsi" w:hAnsiTheme="minorHAnsi" w:cstheme="minorHAnsi"/>
          <w:bCs/>
          <w:lang w:eastAsia="cs-CZ"/>
        </w:rPr>
        <w:t>Osoba</w:t>
      </w:r>
      <w:r w:rsidRPr="00F2299F">
        <w:rPr>
          <w:rFonts w:asciiTheme="minorHAnsi" w:hAnsiTheme="minorHAnsi" w:cstheme="minorHAnsi"/>
          <w:bCs/>
          <w:lang w:eastAsia="cs-CZ"/>
        </w:rPr>
        <w:t xml:space="preserve"> pověřen</w:t>
      </w:r>
      <w:r>
        <w:rPr>
          <w:rFonts w:asciiTheme="minorHAnsi" w:hAnsiTheme="minorHAnsi" w:cstheme="minorHAnsi"/>
          <w:bCs/>
          <w:lang w:eastAsia="cs-CZ"/>
        </w:rPr>
        <w:t>á</w:t>
      </w:r>
      <w:r w:rsidRPr="00F2299F">
        <w:rPr>
          <w:rFonts w:asciiTheme="minorHAnsi" w:hAnsiTheme="minorHAnsi" w:cstheme="minorHAnsi"/>
          <w:bCs/>
          <w:lang w:eastAsia="cs-CZ"/>
        </w:rPr>
        <w:t xml:space="preserve"> jednat jménem objednatele ve věcech</w:t>
      </w:r>
    </w:p>
    <w:p w:rsidR="00956548" w:rsidRPr="00F2299F" w:rsidRDefault="00956548" w:rsidP="00956548">
      <w:pPr>
        <w:spacing w:before="120" w:after="120"/>
        <w:rPr>
          <w:rFonts w:asciiTheme="minorHAnsi" w:hAnsiTheme="minorHAnsi" w:cstheme="minorHAnsi"/>
          <w:lang w:eastAsia="cs-CZ"/>
        </w:rPr>
      </w:pPr>
      <w:r>
        <w:rPr>
          <w:rFonts w:asciiTheme="minorHAnsi" w:hAnsiTheme="minorHAnsi" w:cstheme="minorHAnsi"/>
          <w:bCs/>
          <w:lang w:eastAsia="cs-CZ"/>
        </w:rPr>
        <w:t>smluvních</w:t>
      </w:r>
      <w:r w:rsidRPr="00F2299F">
        <w:rPr>
          <w:rFonts w:asciiTheme="minorHAnsi" w:hAnsiTheme="minorHAnsi" w:cstheme="minorHAnsi"/>
          <w:bCs/>
          <w:lang w:eastAsia="cs-CZ"/>
        </w:rPr>
        <w:t>:</w:t>
      </w:r>
      <w:r w:rsidRPr="00F2299F">
        <w:rPr>
          <w:rFonts w:asciiTheme="minorHAnsi" w:hAnsiTheme="minorHAnsi" w:cstheme="minorHAnsi"/>
          <w:bCs/>
          <w:lang w:eastAsia="cs-CZ"/>
        </w:rPr>
        <w:tab/>
      </w:r>
      <w:r w:rsidRPr="00F2299F">
        <w:rPr>
          <w:rFonts w:asciiTheme="minorHAnsi" w:hAnsiTheme="minorHAnsi" w:cstheme="minorHAnsi"/>
          <w:bCs/>
          <w:lang w:eastAsia="cs-CZ"/>
        </w:rPr>
        <w:tab/>
      </w:r>
      <w:r>
        <w:rPr>
          <w:rFonts w:asciiTheme="minorHAnsi" w:hAnsiTheme="minorHAnsi" w:cstheme="minorHAnsi"/>
          <w:bCs/>
          <w:lang w:eastAsia="cs-CZ"/>
        </w:rPr>
        <w:t>Ing. Radovan Necid, ředitel organizace</w:t>
      </w:r>
      <w:r w:rsidRPr="00F2299F">
        <w:rPr>
          <w:rFonts w:asciiTheme="minorHAnsi" w:hAnsiTheme="minorHAnsi" w:cstheme="minorHAnsi"/>
          <w:lang w:eastAsia="cs-CZ"/>
        </w:rPr>
        <w:t xml:space="preserve"> </w:t>
      </w:r>
    </w:p>
    <w:p w:rsidR="00956548" w:rsidRPr="00F2299F" w:rsidRDefault="00956548" w:rsidP="00956548">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00090450</w:t>
      </w:r>
    </w:p>
    <w:p w:rsidR="00956548" w:rsidRPr="00F2299F" w:rsidRDefault="00956548" w:rsidP="00956548">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CZ00090450</w:t>
      </w:r>
    </w:p>
    <w:p w:rsidR="00956548" w:rsidRPr="00F2299F" w:rsidRDefault="00956548" w:rsidP="00956548">
      <w:pPr>
        <w:spacing w:before="120" w:after="120"/>
        <w:rPr>
          <w:rFonts w:asciiTheme="minorHAnsi" w:eastAsia="Arial Unicode MS" w:hAnsiTheme="minorHAnsi" w:cstheme="minorHAnsi"/>
          <w:lang w:eastAsia="cs-CZ"/>
        </w:rPr>
      </w:pPr>
      <w:r w:rsidRPr="00F2299F">
        <w:rPr>
          <w:rFonts w:asciiTheme="minorHAnsi" w:eastAsia="Arial Unicode MS" w:hAnsiTheme="minorHAnsi" w:cstheme="minorHAnsi"/>
          <w:lang w:eastAsia="cs-CZ"/>
        </w:rPr>
        <w:t>Zřizovatel:</w:t>
      </w:r>
      <w:r w:rsidRPr="00F2299F">
        <w:rPr>
          <w:rFonts w:asciiTheme="minorHAnsi" w:eastAsia="Arial Unicode MS" w:hAnsiTheme="minorHAnsi" w:cstheme="minorHAnsi"/>
          <w:lang w:eastAsia="cs-CZ"/>
        </w:rPr>
        <w:tab/>
      </w:r>
      <w:r w:rsidRPr="00F2299F">
        <w:rPr>
          <w:rFonts w:asciiTheme="minorHAnsi" w:eastAsia="Arial Unicode MS" w:hAnsiTheme="minorHAnsi" w:cstheme="minorHAnsi"/>
          <w:lang w:eastAsia="cs-CZ"/>
        </w:rPr>
        <w:tab/>
        <w:t>Kraj Vysočina</w:t>
      </w:r>
    </w:p>
    <w:p w:rsidR="00956548" w:rsidRPr="00956548" w:rsidRDefault="00956548" w:rsidP="00956548">
      <w:pPr>
        <w:spacing w:before="120" w:after="120"/>
        <w:rPr>
          <w:rFonts w:asciiTheme="minorHAnsi" w:hAnsiTheme="minorHAnsi" w:cstheme="minorHAnsi"/>
          <w:lang w:eastAsia="cs-CZ"/>
        </w:rPr>
      </w:pPr>
      <w:r w:rsidRPr="00956548">
        <w:rPr>
          <w:rFonts w:asciiTheme="minorHAnsi" w:hAnsiTheme="minorHAnsi" w:cstheme="minorHAnsi"/>
          <w:lang w:eastAsia="cs-CZ"/>
        </w:rPr>
        <w:t>(dále jen „Objednatel“)</w:t>
      </w:r>
    </w:p>
    <w:p w:rsidR="00956548" w:rsidRDefault="00956548" w:rsidP="00956548">
      <w:pPr>
        <w:spacing w:before="120" w:after="120"/>
        <w:rPr>
          <w:rFonts w:asciiTheme="minorHAnsi" w:hAnsiTheme="minorHAnsi" w:cstheme="minorHAnsi"/>
          <w:b/>
          <w:lang w:eastAsia="cs-CZ"/>
        </w:rPr>
      </w:pPr>
    </w:p>
    <w:p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a</w:t>
      </w:r>
    </w:p>
    <w:p w:rsidR="00956548" w:rsidRDefault="00956548" w:rsidP="00956548">
      <w:pPr>
        <w:spacing w:before="120" w:after="120"/>
        <w:rPr>
          <w:rFonts w:asciiTheme="minorHAnsi" w:hAnsiTheme="minorHAnsi" w:cstheme="minorHAnsi"/>
          <w:b/>
          <w:lang w:eastAsia="cs-CZ"/>
        </w:rPr>
      </w:pPr>
    </w:p>
    <w:p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Zhotovitel: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p>
    <w:p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se sídlem:</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zastoupený:</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r w:rsidRPr="00F2299F">
        <w:rPr>
          <w:rFonts w:asciiTheme="minorHAnsi" w:hAnsiTheme="minorHAnsi" w:cstheme="minorHAnsi"/>
          <w:b/>
          <w:lang w:eastAsia="cs-CZ"/>
        </w:rPr>
        <w:tab/>
      </w:r>
    </w:p>
    <w:p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 xml:space="preserve">zapsán v obchodním rejstříku   </w:t>
      </w:r>
      <w:r w:rsidRPr="00F2299F">
        <w:rPr>
          <w:rFonts w:asciiTheme="minorHAnsi" w:hAnsiTheme="minorHAnsi" w:cstheme="minorHAnsi"/>
          <w:b/>
          <w:highlight w:val="lightGray"/>
          <w:lang w:eastAsia="cs-CZ"/>
        </w:rPr>
        <w:t>............................................................</w:t>
      </w:r>
    </w:p>
    <w:p w:rsidR="00956548" w:rsidRPr="00F2299F" w:rsidRDefault="00956548" w:rsidP="00956548">
      <w:pPr>
        <w:tabs>
          <w:tab w:val="left" w:pos="5730"/>
        </w:tabs>
        <w:spacing w:before="120" w:after="120"/>
        <w:rPr>
          <w:rFonts w:asciiTheme="minorHAnsi" w:hAnsiTheme="minorHAnsi" w:cstheme="minorHAnsi"/>
          <w:lang w:eastAsia="cs-CZ"/>
        </w:rPr>
      </w:pPr>
      <w:r>
        <w:rPr>
          <w:rFonts w:asciiTheme="minorHAnsi" w:hAnsiTheme="minorHAnsi" w:cstheme="minorHAnsi"/>
          <w:lang w:eastAsia="cs-CZ"/>
        </w:rPr>
        <w:t>Osoba</w:t>
      </w:r>
      <w:r w:rsidRPr="00F2299F">
        <w:rPr>
          <w:rFonts w:asciiTheme="minorHAnsi" w:hAnsiTheme="minorHAnsi" w:cstheme="minorHAnsi"/>
          <w:lang w:eastAsia="cs-CZ"/>
        </w:rPr>
        <w:t xml:space="preserve"> pověřen</w:t>
      </w:r>
      <w:r>
        <w:rPr>
          <w:rFonts w:asciiTheme="minorHAnsi" w:hAnsiTheme="minorHAnsi" w:cstheme="minorHAnsi"/>
          <w:lang w:eastAsia="cs-CZ"/>
        </w:rPr>
        <w:t>á</w:t>
      </w:r>
      <w:r w:rsidRPr="00F2299F">
        <w:rPr>
          <w:rFonts w:asciiTheme="minorHAnsi" w:hAnsiTheme="minorHAnsi" w:cstheme="minorHAnsi"/>
          <w:lang w:eastAsia="cs-CZ"/>
        </w:rPr>
        <w:t xml:space="preserve"> jednat jménem zhotovitele ve věcech </w:t>
      </w:r>
      <w:r w:rsidRPr="00F2299F">
        <w:rPr>
          <w:rFonts w:asciiTheme="minorHAnsi" w:hAnsiTheme="minorHAnsi" w:cstheme="minorHAnsi"/>
          <w:lang w:eastAsia="cs-CZ"/>
        </w:rPr>
        <w:tab/>
      </w:r>
    </w:p>
    <w:p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smluvních:</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rsidR="006F6AD4" w:rsidRPr="00F54C04" w:rsidRDefault="00E26071" w:rsidP="00956548">
      <w:pPr>
        <w:widowControl w:val="0"/>
        <w:tabs>
          <w:tab w:val="left" w:pos="2268"/>
        </w:tabs>
        <w:jc w:val="both"/>
        <w:rPr>
          <w:rFonts w:asciiTheme="minorHAnsi" w:hAnsiTheme="minorHAnsi" w:cstheme="minorHAnsi"/>
        </w:rPr>
      </w:pPr>
      <w:r w:rsidRPr="00F54C04">
        <w:rPr>
          <w:rFonts w:asciiTheme="minorHAnsi" w:hAnsiTheme="minorHAnsi" w:cstheme="minorHAnsi"/>
        </w:rPr>
        <w:t>(dále jen jako „</w:t>
      </w:r>
      <w:r w:rsidR="005C150F" w:rsidRPr="00F54C04">
        <w:rPr>
          <w:rFonts w:asciiTheme="minorHAnsi" w:hAnsiTheme="minorHAnsi" w:cstheme="minorHAnsi"/>
        </w:rPr>
        <w:t>Z</w:t>
      </w:r>
      <w:r w:rsidR="003524A0" w:rsidRPr="00F54C04">
        <w:rPr>
          <w:rFonts w:asciiTheme="minorHAnsi" w:hAnsiTheme="minorHAnsi" w:cstheme="minorHAnsi"/>
        </w:rPr>
        <w:t>hotovitel</w:t>
      </w:r>
      <w:r w:rsidRPr="00F54C04">
        <w:rPr>
          <w:rFonts w:asciiTheme="minorHAnsi" w:hAnsiTheme="minorHAnsi" w:cstheme="minorHAnsi"/>
        </w:rPr>
        <w:t xml:space="preserve">“) </w:t>
      </w:r>
    </w:p>
    <w:p w:rsidR="00E45E70" w:rsidRPr="00F54C04" w:rsidRDefault="00E45E70" w:rsidP="00E45E70">
      <w:pPr>
        <w:widowControl w:val="0"/>
        <w:jc w:val="both"/>
        <w:outlineLvl w:val="0"/>
        <w:rPr>
          <w:rFonts w:asciiTheme="minorHAnsi" w:hAnsiTheme="minorHAnsi" w:cstheme="minorHAnsi"/>
          <w:lang w:eastAsia="cs-CZ"/>
        </w:rPr>
      </w:pPr>
      <w:r w:rsidRPr="00F54C04">
        <w:rPr>
          <w:rFonts w:asciiTheme="minorHAnsi" w:hAnsiTheme="minorHAnsi" w:cstheme="minorHAnsi"/>
          <w:lang w:eastAsia="cs-CZ"/>
        </w:rPr>
        <w:t>(společně také jako „</w:t>
      </w:r>
      <w:r w:rsidRPr="00F54C04">
        <w:rPr>
          <w:rFonts w:asciiTheme="minorHAnsi" w:hAnsiTheme="minorHAnsi" w:cstheme="minorHAnsi"/>
          <w:b/>
          <w:lang w:eastAsia="cs-CZ"/>
        </w:rPr>
        <w:t>Smluvní strany</w:t>
      </w:r>
      <w:r w:rsidRPr="00F54C04">
        <w:rPr>
          <w:rFonts w:asciiTheme="minorHAnsi" w:hAnsiTheme="minorHAnsi" w:cstheme="minorHAnsi"/>
          <w:lang w:eastAsia="cs-CZ"/>
        </w:rPr>
        <w:t>“ nebo jednotlivě „</w:t>
      </w:r>
      <w:r w:rsidRPr="00F54C04">
        <w:rPr>
          <w:rFonts w:asciiTheme="minorHAnsi" w:hAnsiTheme="minorHAnsi" w:cstheme="minorHAnsi"/>
          <w:b/>
          <w:lang w:eastAsia="cs-CZ"/>
        </w:rPr>
        <w:t>Smluvní strana</w:t>
      </w:r>
      <w:r w:rsidRPr="00F54C04">
        <w:rPr>
          <w:rFonts w:asciiTheme="minorHAnsi" w:hAnsiTheme="minorHAnsi" w:cstheme="minorHAnsi"/>
          <w:lang w:eastAsia="cs-CZ"/>
        </w:rPr>
        <w:t>“)</w:t>
      </w:r>
    </w:p>
    <w:p w:rsidR="00E45E70" w:rsidRPr="00F54C04" w:rsidRDefault="00E45E70" w:rsidP="00E26071">
      <w:pPr>
        <w:widowControl w:val="0"/>
        <w:tabs>
          <w:tab w:val="left" w:pos="2268"/>
        </w:tabs>
        <w:jc w:val="both"/>
        <w:rPr>
          <w:rFonts w:asciiTheme="minorHAnsi" w:hAnsiTheme="minorHAnsi" w:cstheme="minorHAnsi"/>
        </w:rPr>
      </w:pPr>
    </w:p>
    <w:p w:rsidR="001576D0" w:rsidRPr="00F54C04" w:rsidRDefault="001576D0" w:rsidP="001576D0">
      <w:pPr>
        <w:widowControl w:val="0"/>
        <w:tabs>
          <w:tab w:val="left" w:pos="2268"/>
        </w:tabs>
        <w:jc w:val="both"/>
        <w:rPr>
          <w:rFonts w:asciiTheme="minorHAnsi" w:hAnsiTheme="minorHAnsi" w:cstheme="minorHAnsi"/>
        </w:rPr>
      </w:pPr>
      <w:r w:rsidRPr="00F54C04">
        <w:rPr>
          <w:rFonts w:asciiTheme="minorHAnsi" w:hAnsiTheme="minorHAnsi" w:cstheme="minorHAnsi"/>
        </w:rPr>
        <w:t>se dohodl</w:t>
      </w:r>
      <w:r w:rsidR="00F54C04">
        <w:rPr>
          <w:rFonts w:asciiTheme="minorHAnsi" w:hAnsiTheme="minorHAnsi" w:cstheme="minorHAnsi"/>
        </w:rPr>
        <w:t>y</w:t>
      </w:r>
      <w:r w:rsidRPr="00F54C04">
        <w:rPr>
          <w:rFonts w:asciiTheme="minorHAnsi" w:hAnsiTheme="minorHAnsi" w:cstheme="minorHAnsi"/>
        </w:rPr>
        <w:t xml:space="preserve"> na následujících ustanoveních:</w:t>
      </w:r>
    </w:p>
    <w:p w:rsidR="007462E6" w:rsidRDefault="007462E6" w:rsidP="000C1E31">
      <w:pPr>
        <w:keepNext/>
        <w:widowControl w:val="0"/>
        <w:tabs>
          <w:tab w:val="left" w:pos="2268"/>
        </w:tabs>
        <w:jc w:val="center"/>
        <w:rPr>
          <w:rFonts w:asciiTheme="minorHAnsi" w:hAnsiTheme="minorHAnsi" w:cstheme="minorHAnsi"/>
          <w:b/>
        </w:rPr>
      </w:pPr>
    </w:p>
    <w:p w:rsidR="00E26071" w:rsidRPr="00F54C04" w:rsidRDefault="00E26071" w:rsidP="000C1E31">
      <w:pPr>
        <w:keepNext/>
        <w:widowControl w:val="0"/>
        <w:tabs>
          <w:tab w:val="left" w:pos="2268"/>
        </w:tabs>
        <w:jc w:val="center"/>
        <w:rPr>
          <w:rFonts w:asciiTheme="minorHAnsi" w:hAnsiTheme="minorHAnsi" w:cstheme="minorHAnsi"/>
          <w:b/>
        </w:rPr>
      </w:pPr>
      <w:r w:rsidRPr="00F54C04">
        <w:rPr>
          <w:rFonts w:asciiTheme="minorHAnsi" w:hAnsiTheme="minorHAnsi" w:cstheme="minorHAnsi"/>
          <w:b/>
        </w:rPr>
        <w:t>Článek II.</w:t>
      </w:r>
    </w:p>
    <w:p w:rsidR="00B9148F" w:rsidRPr="000C1E31" w:rsidRDefault="00E2607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 xml:space="preserve">Předmět </w:t>
      </w:r>
      <w:r w:rsidR="00D27FCE" w:rsidRPr="00F54C04">
        <w:rPr>
          <w:rFonts w:asciiTheme="minorHAnsi" w:hAnsiTheme="minorHAnsi" w:cstheme="minorHAnsi"/>
        </w:rPr>
        <w:t>s</w:t>
      </w:r>
      <w:r w:rsidR="00467F3A" w:rsidRPr="00F54C04">
        <w:rPr>
          <w:rFonts w:asciiTheme="minorHAnsi" w:hAnsiTheme="minorHAnsi" w:cstheme="minorHAnsi"/>
        </w:rPr>
        <w:t>mlo</w:t>
      </w:r>
      <w:r w:rsidRPr="00F54C04">
        <w:rPr>
          <w:rFonts w:asciiTheme="minorHAnsi" w:hAnsiTheme="minorHAnsi" w:cstheme="minorHAnsi"/>
        </w:rPr>
        <w:t>uvy</w:t>
      </w:r>
    </w:p>
    <w:p w:rsidR="002164B8" w:rsidRPr="00F54C04" w:rsidRDefault="00524C50" w:rsidP="005A5632">
      <w:pPr>
        <w:pStyle w:val="Zkladntext"/>
        <w:numPr>
          <w:ilvl w:val="1"/>
          <w:numId w:val="12"/>
        </w:numPr>
        <w:tabs>
          <w:tab w:val="left" w:pos="567"/>
        </w:tabs>
        <w:spacing w:after="0"/>
        <w:ind w:left="0" w:firstLine="0"/>
        <w:jc w:val="both"/>
        <w:rPr>
          <w:rFonts w:asciiTheme="minorHAnsi" w:hAnsiTheme="minorHAnsi" w:cstheme="minorHAnsi"/>
          <w:lang w:eastAsia="cs-CZ"/>
        </w:rPr>
      </w:pPr>
      <w:r w:rsidRPr="00F54C04">
        <w:rPr>
          <w:rFonts w:asciiTheme="minorHAnsi" w:hAnsiTheme="minorHAnsi" w:cstheme="minorHAnsi"/>
          <w:lang w:eastAsia="cs-CZ"/>
        </w:rPr>
        <w:t>Zhotovitel se touto</w:t>
      </w:r>
      <w:r w:rsidR="005C150F" w:rsidRPr="00F54C04">
        <w:rPr>
          <w:rFonts w:asciiTheme="minorHAnsi" w:hAnsiTheme="minorHAnsi" w:cstheme="minorHAnsi"/>
          <w:lang w:eastAsia="cs-CZ"/>
        </w:rPr>
        <w:t xml:space="preserve"> </w:t>
      </w:r>
      <w:r w:rsidR="004703B6" w:rsidRPr="00F54C04">
        <w:rPr>
          <w:rFonts w:asciiTheme="minorHAnsi" w:hAnsiTheme="minorHAnsi" w:cstheme="minorHAnsi"/>
          <w:lang w:eastAsia="cs-CZ"/>
        </w:rPr>
        <w:t>S</w:t>
      </w:r>
      <w:r w:rsidR="005C150F" w:rsidRPr="00F54C04">
        <w:rPr>
          <w:rFonts w:asciiTheme="minorHAnsi" w:hAnsiTheme="minorHAnsi" w:cstheme="minorHAnsi"/>
          <w:lang w:eastAsia="cs-CZ"/>
        </w:rPr>
        <w:t>mlouvou zavazuje provést pro O</w:t>
      </w:r>
      <w:r w:rsidRPr="00F54C04">
        <w:rPr>
          <w:rFonts w:asciiTheme="minorHAnsi" w:hAnsiTheme="minorHAnsi" w:cstheme="minorHAnsi"/>
          <w:lang w:eastAsia="cs-CZ"/>
        </w:rPr>
        <w:t xml:space="preserve">bjednatele na svůj náklad a nebezpečí sjednané dílo dle čl. II </w:t>
      </w:r>
      <w:r w:rsidR="00E4597C" w:rsidRPr="00F54C04">
        <w:rPr>
          <w:rFonts w:asciiTheme="minorHAnsi" w:hAnsiTheme="minorHAnsi" w:cstheme="minorHAnsi"/>
          <w:lang w:eastAsia="cs-CZ"/>
        </w:rPr>
        <w:t xml:space="preserve">a čl. III. </w:t>
      </w:r>
      <w:r w:rsidR="004703B6" w:rsidRPr="00F54C04">
        <w:rPr>
          <w:rFonts w:asciiTheme="minorHAnsi" w:hAnsiTheme="minorHAnsi" w:cstheme="minorHAnsi"/>
          <w:lang w:eastAsia="cs-CZ"/>
        </w:rPr>
        <w:t>této S</w:t>
      </w:r>
      <w:r w:rsidR="005C150F" w:rsidRPr="00F54C04">
        <w:rPr>
          <w:rFonts w:asciiTheme="minorHAnsi" w:hAnsiTheme="minorHAnsi" w:cstheme="minorHAnsi"/>
          <w:lang w:eastAsia="cs-CZ"/>
        </w:rPr>
        <w:t>mlouvy a O</w:t>
      </w:r>
      <w:r w:rsidRPr="00F54C04">
        <w:rPr>
          <w:rFonts w:asciiTheme="minorHAnsi" w:hAnsiTheme="minorHAnsi" w:cstheme="minorHAnsi"/>
          <w:lang w:eastAsia="cs-CZ"/>
        </w:rPr>
        <w:t xml:space="preserve">bjednatel se zavazuje </w:t>
      </w:r>
      <w:r w:rsidR="00C45663" w:rsidRPr="00F54C04">
        <w:rPr>
          <w:rFonts w:asciiTheme="minorHAnsi" w:hAnsiTheme="minorHAnsi" w:cstheme="minorHAnsi"/>
          <w:lang w:eastAsia="cs-CZ"/>
        </w:rPr>
        <w:t>dílo převzí</w:t>
      </w:r>
      <w:r w:rsidR="005C150F" w:rsidRPr="00F54C04">
        <w:rPr>
          <w:rFonts w:asciiTheme="minorHAnsi" w:hAnsiTheme="minorHAnsi" w:cstheme="minorHAnsi"/>
          <w:lang w:eastAsia="cs-CZ"/>
        </w:rPr>
        <w:t>t a za provedené dílo zaplatit Z</w:t>
      </w:r>
      <w:r w:rsidR="00C45663" w:rsidRPr="00F54C04">
        <w:rPr>
          <w:rFonts w:asciiTheme="minorHAnsi" w:hAnsiTheme="minorHAnsi" w:cstheme="minorHAnsi"/>
          <w:lang w:eastAsia="cs-CZ"/>
        </w:rPr>
        <w:t>hotoviteli cenu ve výši a za podmínek sjednaných v</w:t>
      </w:r>
      <w:r w:rsidR="004703B6" w:rsidRPr="00F54C04">
        <w:rPr>
          <w:rFonts w:asciiTheme="minorHAnsi" w:hAnsiTheme="minorHAnsi" w:cstheme="minorHAnsi"/>
          <w:lang w:eastAsia="cs-CZ"/>
        </w:rPr>
        <w:t> této S</w:t>
      </w:r>
      <w:r w:rsidR="00C45663" w:rsidRPr="00F54C04">
        <w:rPr>
          <w:rFonts w:asciiTheme="minorHAnsi" w:hAnsiTheme="minorHAnsi" w:cstheme="minorHAnsi"/>
          <w:lang w:eastAsia="cs-CZ"/>
        </w:rPr>
        <w:t>mlouvě.</w:t>
      </w:r>
    </w:p>
    <w:p w:rsidR="009E2B13" w:rsidRPr="00F54C04" w:rsidRDefault="009E2B13" w:rsidP="009E2B13">
      <w:pPr>
        <w:pStyle w:val="Zkladntext"/>
        <w:tabs>
          <w:tab w:val="left" w:pos="567"/>
        </w:tabs>
        <w:spacing w:after="0"/>
        <w:jc w:val="both"/>
        <w:rPr>
          <w:rFonts w:asciiTheme="minorHAnsi" w:hAnsiTheme="minorHAnsi" w:cstheme="minorHAnsi"/>
          <w:lang w:eastAsia="cs-CZ"/>
        </w:rPr>
      </w:pPr>
    </w:p>
    <w:p w:rsidR="00737069" w:rsidRPr="00F54C04" w:rsidRDefault="004365D9" w:rsidP="00421B47">
      <w:pPr>
        <w:pStyle w:val="Zkladntext"/>
        <w:numPr>
          <w:ilvl w:val="1"/>
          <w:numId w:val="12"/>
        </w:numPr>
        <w:tabs>
          <w:tab w:val="left" w:pos="567"/>
        </w:tabs>
        <w:spacing w:after="0"/>
        <w:ind w:left="0" w:firstLine="0"/>
        <w:jc w:val="both"/>
        <w:rPr>
          <w:rFonts w:asciiTheme="minorHAnsi" w:hAnsiTheme="minorHAnsi" w:cstheme="minorHAnsi"/>
          <w:lang w:eastAsia="cs-CZ"/>
        </w:rPr>
      </w:pPr>
      <w:r w:rsidRPr="00F54C04">
        <w:rPr>
          <w:rFonts w:asciiTheme="minorHAnsi" w:hAnsiTheme="minorHAnsi" w:cstheme="minorHAnsi"/>
        </w:rPr>
        <w:t>Podkladem p</w:t>
      </w:r>
      <w:r w:rsidR="004703B6" w:rsidRPr="00F54C04">
        <w:rPr>
          <w:rFonts w:asciiTheme="minorHAnsi" w:hAnsiTheme="minorHAnsi" w:cstheme="minorHAnsi"/>
        </w:rPr>
        <w:t>ro uzavření S</w:t>
      </w:r>
      <w:r w:rsidR="005C150F" w:rsidRPr="00F54C04">
        <w:rPr>
          <w:rFonts w:asciiTheme="minorHAnsi" w:hAnsiTheme="minorHAnsi" w:cstheme="minorHAnsi"/>
        </w:rPr>
        <w:t>mlouvy je nabídka Z</w:t>
      </w:r>
      <w:r w:rsidRPr="00F54C04">
        <w:rPr>
          <w:rFonts w:asciiTheme="minorHAnsi" w:hAnsiTheme="minorHAnsi" w:cstheme="minorHAnsi"/>
        </w:rPr>
        <w:t xml:space="preserve">hotovitele předložená na veřejnou zakázku </w:t>
      </w:r>
      <w:r w:rsidR="007C6A86">
        <w:rPr>
          <w:rFonts w:asciiTheme="minorHAnsi" w:hAnsiTheme="minorHAnsi" w:cstheme="minorHAnsi"/>
        </w:rPr>
        <w:t xml:space="preserve">malého rozsahu </w:t>
      </w:r>
      <w:r w:rsidRPr="00F54C04">
        <w:rPr>
          <w:rFonts w:asciiTheme="minorHAnsi" w:hAnsiTheme="minorHAnsi" w:cstheme="minorHAnsi"/>
        </w:rPr>
        <w:t>s názvem „</w:t>
      </w:r>
      <w:r w:rsidR="00421B47" w:rsidRPr="00421B47">
        <w:rPr>
          <w:rFonts w:asciiTheme="minorHAnsi" w:hAnsiTheme="minorHAnsi" w:cstheme="minorHAnsi"/>
          <w:b/>
        </w:rPr>
        <w:t>II/401 Jaroměřice nad Rokytnou – most ev. č. 401-008</w:t>
      </w:r>
      <w:r w:rsidRPr="00F54C04">
        <w:rPr>
          <w:rFonts w:asciiTheme="minorHAnsi" w:hAnsiTheme="minorHAnsi" w:cstheme="minorHAnsi"/>
        </w:rPr>
        <w:t xml:space="preserve">“ zadávanou </w:t>
      </w:r>
      <w:r w:rsidR="007C6A86">
        <w:rPr>
          <w:rFonts w:asciiTheme="minorHAnsi" w:hAnsiTheme="minorHAnsi" w:cstheme="minorHAnsi"/>
        </w:rPr>
        <w:t xml:space="preserve">mimo režim </w:t>
      </w:r>
      <w:r w:rsidRPr="00F54C04">
        <w:rPr>
          <w:rFonts w:asciiTheme="minorHAnsi" w:hAnsiTheme="minorHAnsi" w:cstheme="minorHAnsi"/>
        </w:rPr>
        <w:t>zákona č. 134/2016 Sb., o zadávání veřej</w:t>
      </w:r>
      <w:r w:rsidRPr="00460779">
        <w:rPr>
          <w:rFonts w:asciiTheme="minorHAnsi" w:hAnsiTheme="minorHAnsi" w:cstheme="minorHAnsi"/>
        </w:rPr>
        <w:t>ných zakázek, v platném znění (dále jen „ZZVZ“)</w:t>
      </w:r>
      <w:r w:rsidR="00B174ED" w:rsidRPr="00460779">
        <w:rPr>
          <w:rFonts w:asciiTheme="minorHAnsi" w:hAnsiTheme="minorHAnsi" w:cstheme="minorHAnsi"/>
        </w:rPr>
        <w:t xml:space="preserve"> </w:t>
      </w:r>
      <w:r w:rsidR="00B174ED" w:rsidRPr="00460779">
        <w:rPr>
          <w:rFonts w:asciiTheme="minorHAnsi" w:hAnsiTheme="minorHAnsi" w:cstheme="minorHAnsi"/>
          <w:lang w:eastAsia="cs-CZ"/>
        </w:rPr>
        <w:t xml:space="preserve">a dále </w:t>
      </w:r>
      <w:r w:rsidR="003A4E14" w:rsidRPr="00460779">
        <w:rPr>
          <w:rFonts w:asciiTheme="minorHAnsi" w:hAnsiTheme="minorHAnsi" w:cstheme="minorHAnsi"/>
          <w:b/>
        </w:rPr>
        <w:t>Obchodní</w:t>
      </w:r>
      <w:r w:rsidR="00B174ED" w:rsidRPr="00460779">
        <w:rPr>
          <w:rFonts w:asciiTheme="minorHAnsi" w:hAnsiTheme="minorHAnsi" w:cstheme="minorHAnsi"/>
          <w:b/>
        </w:rPr>
        <w:t xml:space="preserve"> podmínk</w:t>
      </w:r>
      <w:r w:rsidR="003A4E14" w:rsidRPr="00460779">
        <w:rPr>
          <w:rFonts w:asciiTheme="minorHAnsi" w:hAnsiTheme="minorHAnsi" w:cstheme="minorHAnsi"/>
          <w:b/>
        </w:rPr>
        <w:t>y</w:t>
      </w:r>
      <w:r w:rsidR="00B174ED" w:rsidRPr="00460779">
        <w:rPr>
          <w:rFonts w:asciiTheme="minorHAnsi" w:hAnsiTheme="minorHAnsi" w:cstheme="minorHAnsi"/>
          <w:b/>
        </w:rPr>
        <w:t xml:space="preserve"> zadavatele pro veřejné zakázky na stavební práce</w:t>
      </w:r>
      <w:r w:rsidR="007C6A86" w:rsidRPr="00460779">
        <w:rPr>
          <w:rFonts w:asciiTheme="minorHAnsi" w:hAnsiTheme="minorHAnsi" w:cstheme="minorHAnsi"/>
          <w:b/>
        </w:rPr>
        <w:t xml:space="preserve">, </w:t>
      </w:r>
      <w:r w:rsidR="00460779" w:rsidRPr="00460779">
        <w:rPr>
          <w:rFonts w:asciiTheme="minorHAnsi" w:hAnsiTheme="minorHAnsi" w:cstheme="minorHAnsi"/>
          <w:b/>
        </w:rPr>
        <w:t>vydané dle § 1751 a násl. OZ.,</w:t>
      </w:r>
      <w:r w:rsidR="00460779" w:rsidRPr="00460779">
        <w:rPr>
          <w:rFonts w:asciiTheme="minorHAnsi" w:hAnsiTheme="minorHAnsi" w:cstheme="minorHAnsi"/>
          <w:lang w:eastAsia="cs-CZ"/>
        </w:rPr>
        <w:t xml:space="preserve"> </w:t>
      </w:r>
      <w:r w:rsidR="00460779" w:rsidRPr="00460779">
        <w:rPr>
          <w:rFonts w:asciiTheme="minorHAnsi" w:hAnsiTheme="minorHAnsi" w:cstheme="minorHAnsi"/>
          <w:b/>
        </w:rPr>
        <w:t>které zadavatel stanovil obdobně i pro veřejné zakázky malého rozsahu, zadávané ve smyslu § 31 ZZVZ.</w:t>
      </w:r>
      <w:r w:rsidR="00B174ED" w:rsidRPr="00460779">
        <w:rPr>
          <w:rFonts w:asciiTheme="minorHAnsi" w:hAnsiTheme="minorHAnsi" w:cstheme="minorHAnsi"/>
          <w:b/>
        </w:rPr>
        <w:t xml:space="preserve"> </w:t>
      </w:r>
    </w:p>
    <w:p w:rsidR="00B9148F" w:rsidRDefault="00B9148F" w:rsidP="00B9317B">
      <w:pPr>
        <w:keepNext/>
        <w:rPr>
          <w:rFonts w:asciiTheme="minorHAnsi" w:hAnsiTheme="minorHAnsi" w:cstheme="minorHAnsi"/>
          <w:b/>
        </w:rPr>
      </w:pPr>
    </w:p>
    <w:p w:rsidR="00E44129" w:rsidRPr="00F54C04" w:rsidRDefault="00E44129" w:rsidP="00B9317B">
      <w:pPr>
        <w:keepNext/>
        <w:rPr>
          <w:rFonts w:asciiTheme="minorHAnsi" w:hAnsiTheme="minorHAnsi" w:cstheme="minorHAnsi"/>
          <w:b/>
        </w:rPr>
      </w:pPr>
    </w:p>
    <w:p w:rsidR="00BA4C13" w:rsidRPr="00F54C04" w:rsidRDefault="00BA4C13" w:rsidP="000C1E31">
      <w:pPr>
        <w:keepNext/>
        <w:widowControl w:val="0"/>
        <w:tabs>
          <w:tab w:val="left" w:pos="2268"/>
        </w:tabs>
        <w:jc w:val="center"/>
        <w:rPr>
          <w:rFonts w:asciiTheme="minorHAnsi" w:hAnsiTheme="minorHAnsi" w:cstheme="minorHAnsi"/>
          <w:b/>
        </w:rPr>
      </w:pPr>
      <w:r w:rsidRPr="00F54C04">
        <w:rPr>
          <w:rFonts w:asciiTheme="minorHAnsi" w:hAnsiTheme="minorHAnsi" w:cstheme="minorHAnsi"/>
          <w:b/>
        </w:rPr>
        <w:t>Článek III.</w:t>
      </w:r>
    </w:p>
    <w:p w:rsidR="00BA4C13" w:rsidRPr="000C1E31" w:rsidRDefault="009E2B13"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Specifikace díla</w:t>
      </w:r>
    </w:p>
    <w:p w:rsidR="007A375F" w:rsidRPr="00521797" w:rsidRDefault="006D3A9B" w:rsidP="00421B47">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Předmětem této S</w:t>
      </w:r>
      <w:r w:rsidR="009E2B13" w:rsidRPr="00F54C04">
        <w:rPr>
          <w:rFonts w:asciiTheme="minorHAnsi" w:hAnsiTheme="minorHAnsi" w:cstheme="minorHAnsi"/>
          <w:bCs/>
          <w:lang w:eastAsia="cs-CZ"/>
        </w:rPr>
        <w:t xml:space="preserve">mlouvy je </w:t>
      </w:r>
      <w:r w:rsidR="00421B47" w:rsidRPr="00421B47">
        <w:rPr>
          <w:rFonts w:asciiTheme="minorHAnsi" w:hAnsiTheme="minorHAnsi" w:cstheme="minorHAnsi"/>
          <w:bCs/>
          <w:lang w:eastAsia="cs-CZ"/>
        </w:rPr>
        <w:t>rekonstrukce jednopólového mostu ev. č. 401-008, který přemosťuje Ostrý potok mezi obcemi Boňov a Jaroměřice nad Rokytnou, okres Třebíč, Kraj Vysočina, spočívající v celkové náhradě objektu novým mostem</w:t>
      </w:r>
      <w:r w:rsidR="00421B47">
        <w:rPr>
          <w:rFonts w:asciiTheme="minorHAnsi" w:hAnsiTheme="minorHAnsi" w:cstheme="minorHAnsi"/>
          <w:bCs/>
          <w:lang w:eastAsia="cs-CZ"/>
        </w:rPr>
        <w:t>.</w:t>
      </w:r>
    </w:p>
    <w:p w:rsidR="004A55B7" w:rsidRPr="00F54C04" w:rsidRDefault="004A55B7" w:rsidP="004A55B7">
      <w:pPr>
        <w:widowControl w:val="0"/>
        <w:tabs>
          <w:tab w:val="left" w:pos="567"/>
        </w:tabs>
        <w:suppressAutoHyphens w:val="0"/>
        <w:autoSpaceDE w:val="0"/>
        <w:autoSpaceDN w:val="0"/>
        <w:adjustRightInd w:val="0"/>
        <w:jc w:val="both"/>
        <w:rPr>
          <w:rFonts w:asciiTheme="minorHAnsi" w:hAnsiTheme="minorHAnsi" w:cstheme="minorHAnsi"/>
          <w:b/>
          <w:bCs/>
          <w:lang w:eastAsia="cs-CZ"/>
        </w:rPr>
      </w:pPr>
    </w:p>
    <w:p w:rsidR="008936DF" w:rsidRPr="00F0153F" w:rsidRDefault="00A56906" w:rsidP="00421B47">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iCs/>
          <w:lang w:eastAsia="cs-CZ"/>
        </w:rPr>
      </w:pPr>
      <w:r w:rsidRPr="005D501A">
        <w:rPr>
          <w:rFonts w:asciiTheme="minorHAnsi" w:hAnsiTheme="minorHAnsi" w:cstheme="minorHAnsi"/>
          <w:bCs/>
          <w:lang w:eastAsia="cs-CZ"/>
        </w:rPr>
        <w:t>Předmětem díla je provedení všech činností, prací a dodávek obsažených v </w:t>
      </w:r>
      <w:r w:rsidR="000C1E31" w:rsidRPr="005D501A">
        <w:rPr>
          <w:rFonts w:asciiTheme="minorHAnsi" w:hAnsiTheme="minorHAnsi" w:cstheme="minorHAnsi"/>
          <w:bCs/>
          <w:lang w:eastAsia="cs-CZ"/>
        </w:rPr>
        <w:t>projektové dokumentaci pro prová</w:t>
      </w:r>
      <w:r w:rsidRPr="005D501A">
        <w:rPr>
          <w:rFonts w:asciiTheme="minorHAnsi" w:hAnsiTheme="minorHAnsi" w:cstheme="minorHAnsi"/>
          <w:bCs/>
          <w:lang w:eastAsia="cs-CZ"/>
        </w:rPr>
        <w:t>d</w:t>
      </w:r>
      <w:r w:rsidR="000C1E31" w:rsidRPr="005D501A">
        <w:rPr>
          <w:rFonts w:asciiTheme="minorHAnsi" w:hAnsiTheme="minorHAnsi" w:cstheme="minorHAnsi"/>
          <w:bCs/>
          <w:lang w:eastAsia="cs-CZ"/>
        </w:rPr>
        <w:t>ě</w:t>
      </w:r>
      <w:r w:rsidRPr="005D501A">
        <w:rPr>
          <w:rFonts w:asciiTheme="minorHAnsi" w:hAnsiTheme="minorHAnsi" w:cstheme="minorHAnsi"/>
          <w:bCs/>
          <w:lang w:eastAsia="cs-CZ"/>
        </w:rPr>
        <w:t>ní stavby s názvem „</w:t>
      </w:r>
      <w:r w:rsidR="00421B47" w:rsidRPr="00421B47">
        <w:rPr>
          <w:rFonts w:asciiTheme="minorHAnsi" w:hAnsiTheme="minorHAnsi" w:cstheme="minorHAnsi"/>
          <w:b/>
          <w:bCs/>
          <w:lang w:eastAsia="cs-CZ"/>
        </w:rPr>
        <w:t>II/401 Jaroměřice n. R. – most ev.č. 401-008</w:t>
      </w:r>
      <w:r w:rsidRPr="005D501A">
        <w:rPr>
          <w:rFonts w:asciiTheme="minorHAnsi" w:hAnsiTheme="minorHAnsi" w:cstheme="minorHAnsi"/>
          <w:bCs/>
          <w:lang w:eastAsia="cs-CZ"/>
        </w:rPr>
        <w:t xml:space="preserve">“, </w:t>
      </w:r>
      <w:r w:rsidR="000C1E31" w:rsidRPr="005D501A">
        <w:rPr>
          <w:rFonts w:asciiTheme="minorHAnsi" w:hAnsiTheme="minorHAnsi" w:cstheme="minorHAnsi"/>
        </w:rPr>
        <w:t xml:space="preserve">kterou </w:t>
      </w:r>
      <w:r w:rsidR="000C1E31" w:rsidRPr="003D4432">
        <w:rPr>
          <w:rFonts w:asciiTheme="minorHAnsi" w:hAnsiTheme="minorHAnsi" w:cstheme="minorHAnsi"/>
          <w:bCs/>
          <w:lang w:eastAsia="cs-CZ"/>
        </w:rPr>
        <w:t>vypracoval</w:t>
      </w:r>
      <w:r w:rsidR="003D4432" w:rsidRPr="003D4432">
        <w:rPr>
          <w:rFonts w:asciiTheme="minorHAnsi" w:hAnsiTheme="minorHAnsi" w:cstheme="minorHAnsi"/>
          <w:bCs/>
          <w:lang w:eastAsia="cs-CZ"/>
        </w:rPr>
        <w:t xml:space="preserve">a Projekční kancelář PRIS spol. s r. o., IČO: 46974806 se sídlem Osová 20, 625 00 Brno, zodpovědný projektant Ing. Pavel Nani, vedoucí projektant Ing. Martin Řehulka, autorizovaný inženýr pro mosty a inženýrské konstrukce, ČKAIT 1003412 </w:t>
      </w:r>
      <w:r w:rsidR="00F0153F" w:rsidRPr="00F7304C">
        <w:rPr>
          <w:rFonts w:asciiTheme="minorHAnsi" w:hAnsiTheme="minorHAnsi" w:cstheme="minorHAnsi"/>
          <w:bCs/>
          <w:lang w:eastAsia="cs-CZ"/>
        </w:rPr>
        <w:t>v soupise stavebních prací, dodávek a služeb s výkazem výměr k této projektové dokumentaci, kt</w:t>
      </w:r>
      <w:r w:rsidR="00F0153F">
        <w:rPr>
          <w:rFonts w:asciiTheme="minorHAnsi" w:hAnsiTheme="minorHAnsi" w:cstheme="minorHAnsi"/>
          <w:bCs/>
          <w:lang w:eastAsia="cs-CZ"/>
        </w:rPr>
        <w:t>er</w:t>
      </w:r>
      <w:r w:rsidR="009F1884">
        <w:rPr>
          <w:rFonts w:asciiTheme="minorHAnsi" w:hAnsiTheme="minorHAnsi" w:cstheme="minorHAnsi"/>
          <w:bCs/>
          <w:lang w:eastAsia="cs-CZ"/>
        </w:rPr>
        <w:t>ý</w:t>
      </w:r>
      <w:r w:rsidR="00F0153F">
        <w:rPr>
          <w:rFonts w:asciiTheme="minorHAnsi" w:hAnsiTheme="minorHAnsi" w:cstheme="minorHAnsi"/>
          <w:bCs/>
          <w:lang w:eastAsia="cs-CZ"/>
        </w:rPr>
        <w:t xml:space="preserve"> tvoří příloh</w:t>
      </w:r>
      <w:r w:rsidR="009F1884">
        <w:rPr>
          <w:rFonts w:asciiTheme="minorHAnsi" w:hAnsiTheme="minorHAnsi" w:cstheme="minorHAnsi"/>
          <w:bCs/>
          <w:lang w:eastAsia="cs-CZ"/>
        </w:rPr>
        <w:t>u</w:t>
      </w:r>
      <w:r w:rsidR="00F0153F">
        <w:rPr>
          <w:rFonts w:asciiTheme="minorHAnsi" w:hAnsiTheme="minorHAnsi" w:cstheme="minorHAnsi"/>
          <w:bCs/>
          <w:lang w:eastAsia="cs-CZ"/>
        </w:rPr>
        <w:t xml:space="preserve"> této Smlouvy</w:t>
      </w:r>
      <w:r w:rsidR="00971300" w:rsidRPr="00F0153F">
        <w:rPr>
          <w:rFonts w:asciiTheme="minorHAnsi" w:hAnsiTheme="minorHAnsi" w:cstheme="minorHAnsi"/>
          <w:bCs/>
          <w:lang w:eastAsia="cs-CZ"/>
        </w:rPr>
        <w:t>.</w:t>
      </w:r>
    </w:p>
    <w:p w:rsidR="00971300" w:rsidRDefault="00971300" w:rsidP="00971300">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rsidR="00184FE3" w:rsidRPr="00F54C04" w:rsidRDefault="00A943E5"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F54C04">
        <w:rPr>
          <w:rFonts w:asciiTheme="minorHAnsi" w:hAnsiTheme="minorHAnsi" w:cstheme="minorHAnsi"/>
          <w:bCs/>
          <w:lang w:eastAsia="cs-CZ"/>
        </w:rPr>
        <w:t>P</w:t>
      </w:r>
      <w:r w:rsidR="00184FE3" w:rsidRPr="00F54C04">
        <w:rPr>
          <w:rFonts w:asciiTheme="minorHAnsi" w:hAnsiTheme="minorHAnsi" w:cstheme="minorHAnsi"/>
          <w:bCs/>
          <w:lang w:eastAsia="cs-CZ"/>
        </w:rPr>
        <w:t xml:space="preserve">ředmětem díla je provedení všech činností, prací, dodávek a služeb obsažených </w:t>
      </w:r>
      <w:r w:rsidR="00D65D5C" w:rsidRPr="00F54C04">
        <w:rPr>
          <w:rFonts w:asciiTheme="minorHAnsi" w:hAnsiTheme="minorHAnsi" w:cstheme="minorHAnsi"/>
          <w:bCs/>
          <w:lang w:eastAsia="cs-CZ"/>
        </w:rPr>
        <w:t>v nabídce Z</w:t>
      </w:r>
      <w:r w:rsidRPr="00F54C04">
        <w:rPr>
          <w:rFonts w:asciiTheme="minorHAnsi" w:hAnsiTheme="minorHAnsi" w:cstheme="minorHAnsi"/>
          <w:bCs/>
          <w:lang w:eastAsia="cs-CZ"/>
        </w:rPr>
        <w:t xml:space="preserve">hotovitele, která byla podána na základě zadávacích podmínek obsahujících zejména </w:t>
      </w:r>
      <w:r w:rsidR="00184FE3" w:rsidRPr="00F54C04">
        <w:rPr>
          <w:rFonts w:asciiTheme="minorHAnsi" w:hAnsiTheme="minorHAnsi" w:cstheme="minorHAnsi"/>
          <w:bCs/>
          <w:lang w:eastAsia="cs-CZ"/>
        </w:rPr>
        <w:t>projektov</w:t>
      </w:r>
      <w:r w:rsidRPr="00F54C04">
        <w:rPr>
          <w:rFonts w:asciiTheme="minorHAnsi" w:hAnsiTheme="minorHAnsi" w:cstheme="minorHAnsi"/>
          <w:bCs/>
          <w:lang w:eastAsia="cs-CZ"/>
        </w:rPr>
        <w:t>ou dokumentaci pro prov</w:t>
      </w:r>
      <w:r w:rsidR="005A5632">
        <w:rPr>
          <w:rFonts w:asciiTheme="minorHAnsi" w:hAnsiTheme="minorHAnsi" w:cstheme="minorHAnsi"/>
          <w:bCs/>
          <w:lang w:eastAsia="cs-CZ"/>
        </w:rPr>
        <w:t>á</w:t>
      </w:r>
      <w:r w:rsidRPr="00F54C04">
        <w:rPr>
          <w:rFonts w:asciiTheme="minorHAnsi" w:hAnsiTheme="minorHAnsi" w:cstheme="minorHAnsi"/>
          <w:bCs/>
          <w:lang w:eastAsia="cs-CZ"/>
        </w:rPr>
        <w:t>d</w:t>
      </w:r>
      <w:r w:rsidR="005A5632">
        <w:rPr>
          <w:rFonts w:asciiTheme="minorHAnsi" w:hAnsiTheme="minorHAnsi" w:cstheme="minorHAnsi"/>
          <w:bCs/>
          <w:lang w:eastAsia="cs-CZ"/>
        </w:rPr>
        <w:t>ě</w:t>
      </w:r>
      <w:r w:rsidRPr="00F54C04">
        <w:rPr>
          <w:rFonts w:asciiTheme="minorHAnsi" w:hAnsiTheme="minorHAnsi" w:cstheme="minorHAnsi"/>
          <w:bCs/>
          <w:lang w:eastAsia="cs-CZ"/>
        </w:rPr>
        <w:t>ní stavby, dále soupis prací, dodávek a služeb s výkazem výměr</w:t>
      </w:r>
      <w:r w:rsidR="00184FE3" w:rsidRPr="00F54C04">
        <w:rPr>
          <w:rFonts w:asciiTheme="minorHAnsi" w:hAnsiTheme="minorHAnsi" w:cstheme="minorHAnsi"/>
          <w:bCs/>
          <w:lang w:eastAsia="cs-CZ"/>
        </w:rPr>
        <w:t>, a</w:t>
      </w:r>
      <w:r w:rsidRPr="00F54C04">
        <w:rPr>
          <w:rFonts w:asciiTheme="minorHAnsi" w:hAnsiTheme="minorHAnsi" w:cstheme="minorHAnsi"/>
          <w:bCs/>
          <w:lang w:eastAsia="cs-CZ"/>
        </w:rPr>
        <w:t xml:space="preserve"> dále </w:t>
      </w:r>
      <w:r w:rsidR="00184FE3" w:rsidRPr="00F54C04">
        <w:rPr>
          <w:rFonts w:asciiTheme="minorHAnsi" w:hAnsiTheme="minorHAnsi" w:cstheme="minorHAnsi"/>
          <w:bCs/>
          <w:lang w:eastAsia="cs-CZ"/>
        </w:rPr>
        <w:t>obchodní podmínk</w:t>
      </w:r>
      <w:r w:rsidRPr="00F54C04">
        <w:rPr>
          <w:rFonts w:asciiTheme="minorHAnsi" w:hAnsiTheme="minorHAnsi" w:cstheme="minorHAnsi"/>
          <w:bCs/>
          <w:lang w:eastAsia="cs-CZ"/>
        </w:rPr>
        <w:t>y</w:t>
      </w:r>
      <w:r w:rsidR="00184FE3" w:rsidRPr="00F54C04">
        <w:rPr>
          <w:rFonts w:asciiTheme="minorHAnsi" w:hAnsiTheme="minorHAnsi" w:cstheme="minorHAnsi"/>
          <w:bCs/>
          <w:lang w:eastAsia="cs-CZ"/>
        </w:rPr>
        <w:t>,</w:t>
      </w:r>
      <w:r w:rsidRPr="00F54C04">
        <w:rPr>
          <w:rFonts w:asciiTheme="minorHAnsi" w:hAnsiTheme="minorHAnsi" w:cstheme="minorHAnsi"/>
          <w:bCs/>
          <w:lang w:eastAsia="cs-CZ"/>
        </w:rPr>
        <w:t xml:space="preserve"> jež jsou nedílnou součástí této smlouvy</w:t>
      </w:r>
      <w:r w:rsidR="00184FE3" w:rsidRPr="00F54C04">
        <w:rPr>
          <w:rFonts w:asciiTheme="minorHAnsi" w:hAnsiTheme="minorHAnsi" w:cstheme="minorHAnsi"/>
          <w:bCs/>
          <w:lang w:eastAsia="cs-CZ"/>
        </w:rPr>
        <w:t>. Předmětem díla jsou rovněž činnosti, práce a dodávky, které nejsou v dokumentech uvedených v tomto článku s</w:t>
      </w:r>
      <w:r w:rsidR="006D3A9B" w:rsidRPr="00F54C04">
        <w:rPr>
          <w:rFonts w:asciiTheme="minorHAnsi" w:hAnsiTheme="minorHAnsi" w:cstheme="minorHAnsi"/>
          <w:bCs/>
          <w:lang w:eastAsia="cs-CZ"/>
        </w:rPr>
        <w:t>mlouvy obsaženy, ale o kterých Z</w:t>
      </w:r>
      <w:r w:rsidR="00184FE3" w:rsidRPr="00F54C04">
        <w:rPr>
          <w:rFonts w:asciiTheme="minorHAnsi" w:hAnsiTheme="minorHAnsi" w:cstheme="minorHAnsi"/>
          <w:bCs/>
          <w:lang w:eastAsia="cs-CZ"/>
        </w:rPr>
        <w:t>hotovitel věděl nebo podle svých odborných znalostí vědět měl a/nebo mohl, že jsou k řádnému a kvalitnímu provedení díla dané povahy třeba.</w:t>
      </w:r>
    </w:p>
    <w:p w:rsidR="00EA02EC" w:rsidRPr="00F54C04" w:rsidRDefault="00EA02EC" w:rsidP="00EA02EC">
      <w:pPr>
        <w:pStyle w:val="Odstavecseseznamem"/>
        <w:rPr>
          <w:rFonts w:asciiTheme="minorHAnsi" w:hAnsiTheme="minorHAnsi" w:cstheme="minorHAnsi"/>
          <w:bCs/>
          <w:lang w:eastAsia="cs-CZ"/>
        </w:rPr>
      </w:pPr>
    </w:p>
    <w:p w:rsidR="00EA02EC" w:rsidRDefault="00EA02EC"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Při realizaci díla budou použity pouze</w:t>
      </w:r>
      <w:r w:rsidR="00A943E5" w:rsidRPr="00F54C04">
        <w:rPr>
          <w:rFonts w:asciiTheme="minorHAnsi" w:hAnsiTheme="minorHAnsi" w:cstheme="minorHAnsi"/>
          <w:bCs/>
          <w:lang w:eastAsia="cs-CZ"/>
        </w:rPr>
        <w:t xml:space="preserve"> pracovní a technologické postupy a dále </w:t>
      </w:r>
      <w:r w:rsidRPr="00F54C04">
        <w:rPr>
          <w:rFonts w:asciiTheme="minorHAnsi" w:hAnsiTheme="minorHAnsi" w:cstheme="minorHAnsi"/>
          <w:bCs/>
          <w:lang w:eastAsia="cs-CZ"/>
        </w:rPr>
        <w:t>výrobky a materiály, které splňují požadavky</w:t>
      </w:r>
      <w:r w:rsidR="00C34E99" w:rsidRPr="00F54C04">
        <w:rPr>
          <w:rFonts w:asciiTheme="minorHAnsi" w:hAnsiTheme="minorHAnsi" w:cstheme="minorHAnsi"/>
          <w:bCs/>
          <w:lang w:eastAsia="cs-CZ"/>
        </w:rPr>
        <w:t xml:space="preserve"> stavebního zákona</w:t>
      </w:r>
      <w:r w:rsidR="00A943E5" w:rsidRPr="00F54C04">
        <w:rPr>
          <w:rFonts w:asciiTheme="minorHAnsi" w:hAnsiTheme="minorHAnsi" w:cstheme="minorHAnsi"/>
          <w:bCs/>
          <w:lang w:eastAsia="cs-CZ"/>
        </w:rPr>
        <w:t xml:space="preserve"> a dalších právních předpisů upravujících jakost provedených stavebních prací</w:t>
      </w:r>
      <w:r w:rsidR="00C34E99" w:rsidRPr="00F54C04">
        <w:rPr>
          <w:rFonts w:asciiTheme="minorHAnsi" w:hAnsiTheme="minorHAnsi" w:cstheme="minorHAnsi"/>
          <w:bCs/>
          <w:lang w:eastAsia="cs-CZ"/>
        </w:rPr>
        <w:t>. Dodávky budou dokladovány k přejímacímu řízení potřebnými platnými certifikáty a prohlášením o shodě.</w:t>
      </w:r>
      <w:r w:rsidR="00A943E5" w:rsidRPr="00F54C04">
        <w:rPr>
          <w:rFonts w:asciiTheme="minorHAnsi" w:hAnsiTheme="minorHAnsi" w:cstheme="minorHAnsi"/>
          <w:bCs/>
          <w:lang w:eastAsia="cs-CZ"/>
        </w:rPr>
        <w:t xml:space="preserve"> </w:t>
      </w:r>
    </w:p>
    <w:p w:rsidR="005A3CA2" w:rsidRPr="00F54C04" w:rsidRDefault="005A3CA2" w:rsidP="005A3CA2">
      <w:pPr>
        <w:widowControl w:val="0"/>
        <w:tabs>
          <w:tab w:val="left" w:pos="567"/>
        </w:tabs>
        <w:suppressAutoHyphens w:val="0"/>
        <w:autoSpaceDE w:val="0"/>
        <w:autoSpaceDN w:val="0"/>
        <w:adjustRightInd w:val="0"/>
        <w:jc w:val="both"/>
        <w:rPr>
          <w:rFonts w:asciiTheme="minorHAnsi" w:hAnsiTheme="minorHAnsi" w:cstheme="minorHAnsi"/>
          <w:bCs/>
          <w:lang w:eastAsia="cs-CZ"/>
        </w:rPr>
      </w:pPr>
    </w:p>
    <w:p w:rsidR="00C34E99" w:rsidRPr="00F54C04" w:rsidRDefault="00C34E99"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Všechny povrchy, konstrukce, venkovní plochy apod. poškozené v důsledku stavební činnosti bu</w:t>
      </w:r>
      <w:r w:rsidR="003D6E6E" w:rsidRPr="00F54C04">
        <w:rPr>
          <w:rFonts w:asciiTheme="minorHAnsi" w:hAnsiTheme="minorHAnsi" w:cstheme="minorHAnsi"/>
          <w:bCs/>
          <w:lang w:eastAsia="cs-CZ"/>
        </w:rPr>
        <w:t>dou po provedení prací uvedeny Z</w:t>
      </w:r>
      <w:r w:rsidRPr="00F54C04">
        <w:rPr>
          <w:rFonts w:asciiTheme="minorHAnsi" w:hAnsiTheme="minorHAnsi" w:cstheme="minorHAnsi"/>
          <w:bCs/>
          <w:lang w:eastAsia="cs-CZ"/>
        </w:rPr>
        <w:t xml:space="preserve">hotovitelem do původního </w:t>
      </w:r>
      <w:r w:rsidR="003D6E6E" w:rsidRPr="00F54C04">
        <w:rPr>
          <w:rFonts w:asciiTheme="minorHAnsi" w:hAnsiTheme="minorHAnsi" w:cstheme="minorHAnsi"/>
          <w:bCs/>
          <w:lang w:eastAsia="cs-CZ"/>
        </w:rPr>
        <w:t>stavu, v případě zničení budou Z</w:t>
      </w:r>
      <w:r w:rsidRPr="00F54C04">
        <w:rPr>
          <w:rFonts w:asciiTheme="minorHAnsi" w:hAnsiTheme="minorHAnsi" w:cstheme="minorHAnsi"/>
          <w:bCs/>
          <w:lang w:eastAsia="cs-CZ"/>
        </w:rPr>
        <w:t>hotovitelem nahrazeny novými.</w:t>
      </w:r>
    </w:p>
    <w:p w:rsidR="00B9148F" w:rsidRPr="00F54C04" w:rsidRDefault="00B9148F" w:rsidP="006C7E17">
      <w:pPr>
        <w:tabs>
          <w:tab w:val="num" w:pos="709"/>
        </w:tabs>
        <w:suppressAutoHyphens w:val="0"/>
        <w:autoSpaceDE w:val="0"/>
        <w:autoSpaceDN w:val="0"/>
        <w:adjustRightInd w:val="0"/>
        <w:ind w:left="567" w:hanging="567"/>
        <w:jc w:val="both"/>
        <w:rPr>
          <w:rFonts w:asciiTheme="minorHAnsi" w:hAnsiTheme="minorHAnsi" w:cstheme="minorHAnsi"/>
          <w:bCs/>
        </w:rPr>
      </w:pPr>
    </w:p>
    <w:p w:rsidR="00E44129" w:rsidRDefault="00E44129" w:rsidP="000C1E31">
      <w:pPr>
        <w:keepNext/>
        <w:widowControl w:val="0"/>
        <w:tabs>
          <w:tab w:val="left" w:pos="2268"/>
        </w:tabs>
        <w:jc w:val="center"/>
        <w:rPr>
          <w:rFonts w:asciiTheme="minorHAnsi" w:hAnsiTheme="minorHAnsi" w:cstheme="minorHAnsi"/>
          <w:b/>
        </w:rPr>
      </w:pPr>
    </w:p>
    <w:p w:rsidR="003F1103" w:rsidRPr="007462E6" w:rsidRDefault="0035697D" w:rsidP="000C1E31">
      <w:pPr>
        <w:keepNext/>
        <w:widowControl w:val="0"/>
        <w:tabs>
          <w:tab w:val="left" w:pos="2268"/>
        </w:tabs>
        <w:jc w:val="center"/>
        <w:rPr>
          <w:rFonts w:asciiTheme="minorHAnsi" w:hAnsiTheme="minorHAnsi" w:cstheme="minorHAnsi"/>
          <w:b/>
        </w:rPr>
      </w:pPr>
      <w:r w:rsidRPr="007462E6">
        <w:rPr>
          <w:rFonts w:asciiTheme="minorHAnsi" w:hAnsiTheme="minorHAnsi" w:cstheme="minorHAnsi"/>
          <w:b/>
        </w:rPr>
        <w:t>Článek IV.</w:t>
      </w:r>
    </w:p>
    <w:p w:rsidR="00B9148F" w:rsidRPr="000C1E31" w:rsidRDefault="002E36D9" w:rsidP="000C1E31">
      <w:pPr>
        <w:pStyle w:val="Nadpis2"/>
        <w:numPr>
          <w:ilvl w:val="0"/>
          <w:numId w:val="0"/>
        </w:numPr>
        <w:spacing w:after="240"/>
        <w:ind w:left="578" w:hanging="578"/>
        <w:rPr>
          <w:rFonts w:asciiTheme="minorHAnsi" w:hAnsiTheme="minorHAnsi" w:cstheme="minorHAnsi"/>
        </w:rPr>
      </w:pPr>
      <w:r w:rsidRPr="007462E6">
        <w:rPr>
          <w:rFonts w:asciiTheme="minorHAnsi" w:hAnsiTheme="minorHAnsi" w:cstheme="minorHAnsi"/>
        </w:rPr>
        <w:t>Doba plnění</w:t>
      </w:r>
    </w:p>
    <w:p w:rsidR="0097387A" w:rsidRPr="00F54C04" w:rsidRDefault="002E36D9"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F54C04">
        <w:rPr>
          <w:rFonts w:asciiTheme="minorHAnsi" w:hAnsiTheme="minorHAnsi" w:cstheme="minorHAnsi"/>
          <w:snapToGrid w:val="0"/>
          <w:lang w:val="cs-CZ"/>
        </w:rPr>
        <w:t xml:space="preserve">Zhotovitel se zavazuje řádně a včas provést </w:t>
      </w:r>
      <w:r w:rsidR="0097387A" w:rsidRPr="00F54C04">
        <w:rPr>
          <w:rFonts w:asciiTheme="minorHAnsi" w:hAnsiTheme="minorHAnsi" w:cstheme="minorHAnsi"/>
          <w:snapToGrid w:val="0"/>
          <w:lang w:val="cs-CZ"/>
        </w:rPr>
        <w:t>dílo v těchto termínech plnění:</w:t>
      </w:r>
    </w:p>
    <w:p w:rsidR="0097387A" w:rsidRPr="00F54C04"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F54C04">
        <w:rPr>
          <w:rFonts w:asciiTheme="minorHAnsi" w:hAnsiTheme="minorHAnsi" w:cstheme="minorHAnsi"/>
          <w:lang w:eastAsia="cs-CZ"/>
        </w:rPr>
        <w:t>zahájení realizace stavby</w:t>
      </w:r>
      <w:r w:rsidR="00DE39B0" w:rsidRPr="00F54C04">
        <w:rPr>
          <w:rFonts w:asciiTheme="minorHAnsi" w:hAnsiTheme="minorHAnsi" w:cstheme="minorHAnsi"/>
          <w:lang w:eastAsia="cs-CZ"/>
        </w:rPr>
        <w:t xml:space="preserve">: </w:t>
      </w:r>
      <w:r w:rsidRPr="00F54C04">
        <w:rPr>
          <w:rFonts w:asciiTheme="minorHAnsi" w:hAnsiTheme="minorHAnsi" w:cstheme="minorHAnsi"/>
          <w:b/>
          <w:lang w:eastAsia="cs-CZ"/>
        </w:rPr>
        <w:t>dnem předání a převzetí staveniště</w:t>
      </w:r>
      <w:r w:rsidRPr="00F54C04">
        <w:rPr>
          <w:rFonts w:asciiTheme="minorHAnsi" w:hAnsiTheme="minorHAnsi" w:cstheme="minorHAnsi"/>
          <w:lang w:eastAsia="cs-CZ"/>
        </w:rPr>
        <w:t xml:space="preserve"> </w:t>
      </w:r>
    </w:p>
    <w:p w:rsidR="002705B6" w:rsidRPr="000A2B04"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0A2B04">
        <w:rPr>
          <w:rFonts w:asciiTheme="minorHAnsi" w:hAnsiTheme="minorHAnsi" w:cstheme="minorHAnsi"/>
          <w:lang w:eastAsia="cs-CZ"/>
        </w:rPr>
        <w:t xml:space="preserve">uvedení celé stavby do užívání ve smyslu čl. XII. obchodních podmínek (dále i „OP“): </w:t>
      </w:r>
      <w:r w:rsidRPr="000A2B04">
        <w:rPr>
          <w:rFonts w:asciiTheme="minorHAnsi" w:hAnsiTheme="minorHAnsi" w:cstheme="minorHAnsi"/>
          <w:b/>
          <w:lang w:eastAsia="cs-CZ"/>
        </w:rPr>
        <w:t xml:space="preserve">do </w:t>
      </w:r>
      <w:r w:rsidR="003D4432">
        <w:rPr>
          <w:rFonts w:asciiTheme="minorHAnsi" w:hAnsiTheme="minorHAnsi" w:cstheme="minorHAnsi"/>
          <w:b/>
          <w:lang w:eastAsia="cs-CZ"/>
        </w:rPr>
        <w:t xml:space="preserve">120 dnů </w:t>
      </w:r>
      <w:r w:rsidRPr="000A2B04">
        <w:rPr>
          <w:rFonts w:asciiTheme="minorHAnsi" w:hAnsiTheme="minorHAnsi" w:cstheme="minorHAnsi"/>
          <w:lang w:eastAsia="cs-CZ"/>
        </w:rPr>
        <w:t xml:space="preserve">od předání a převzetí staveniště </w:t>
      </w:r>
    </w:p>
    <w:p w:rsidR="002705B6" w:rsidRPr="000A2B04"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0A2B04">
        <w:rPr>
          <w:rFonts w:asciiTheme="minorHAnsi" w:hAnsiTheme="minorHAnsi" w:cstheme="minorHAnsi"/>
          <w:lang w:eastAsia="cs-CZ"/>
        </w:rPr>
        <w:t xml:space="preserve">dokončení díla vč. předání kompletní dokladové části Objednateli: </w:t>
      </w:r>
      <w:r w:rsidRPr="000A2B04">
        <w:rPr>
          <w:rFonts w:asciiTheme="minorHAnsi" w:hAnsiTheme="minorHAnsi" w:cstheme="minorHAnsi"/>
          <w:b/>
          <w:lang w:eastAsia="cs-CZ"/>
        </w:rPr>
        <w:t xml:space="preserve">do </w:t>
      </w:r>
      <w:r w:rsidR="003D4432">
        <w:rPr>
          <w:rFonts w:asciiTheme="minorHAnsi" w:hAnsiTheme="minorHAnsi" w:cstheme="minorHAnsi"/>
          <w:b/>
          <w:lang w:eastAsia="cs-CZ"/>
        </w:rPr>
        <w:t>30 dnů</w:t>
      </w:r>
      <w:r w:rsidRPr="000A2B04">
        <w:rPr>
          <w:rFonts w:asciiTheme="minorHAnsi" w:hAnsiTheme="minorHAnsi" w:cstheme="minorHAnsi"/>
          <w:lang w:eastAsia="cs-CZ"/>
        </w:rPr>
        <w:t xml:space="preserve"> od uvedení celé stavby do užívání dle bodu b) (vyjma geometrického plánu)</w:t>
      </w:r>
    </w:p>
    <w:p w:rsidR="002705B6" w:rsidRPr="000A2B04" w:rsidRDefault="002705B6" w:rsidP="002705B6">
      <w:pPr>
        <w:widowControl w:val="0"/>
        <w:numPr>
          <w:ilvl w:val="0"/>
          <w:numId w:val="13"/>
        </w:numPr>
        <w:suppressAutoHyphens w:val="0"/>
        <w:overflowPunct w:val="0"/>
        <w:autoSpaceDE w:val="0"/>
        <w:autoSpaceDN w:val="0"/>
        <w:adjustRightInd w:val="0"/>
        <w:spacing w:after="240"/>
        <w:jc w:val="both"/>
        <w:textAlignment w:val="baseline"/>
        <w:rPr>
          <w:rFonts w:asciiTheme="minorHAnsi" w:hAnsiTheme="minorHAnsi" w:cstheme="minorHAnsi"/>
          <w:snapToGrid w:val="0"/>
          <w:lang w:eastAsia="cs-CZ"/>
        </w:rPr>
      </w:pPr>
      <w:r w:rsidRPr="000A2B04">
        <w:rPr>
          <w:rFonts w:asciiTheme="minorHAnsi" w:hAnsiTheme="minorHAnsi" w:cstheme="minorHAnsi"/>
          <w:snapToGrid w:val="0"/>
          <w:lang w:eastAsia="cs-CZ"/>
        </w:rPr>
        <w:t xml:space="preserve">předání a převzetí ověřeného geometrického plánu: </w:t>
      </w:r>
      <w:r w:rsidRPr="000A2B04">
        <w:rPr>
          <w:rFonts w:asciiTheme="minorHAnsi" w:hAnsiTheme="minorHAnsi" w:cstheme="minorHAnsi"/>
          <w:b/>
          <w:snapToGrid w:val="0"/>
          <w:lang w:eastAsia="cs-CZ"/>
        </w:rPr>
        <w:t xml:space="preserve">do </w:t>
      </w:r>
      <w:r w:rsidR="003D4432">
        <w:rPr>
          <w:rFonts w:asciiTheme="minorHAnsi" w:hAnsiTheme="minorHAnsi" w:cstheme="minorHAnsi"/>
          <w:b/>
          <w:snapToGrid w:val="0"/>
          <w:lang w:eastAsia="cs-CZ"/>
        </w:rPr>
        <w:t>90 dnů</w:t>
      </w:r>
      <w:r w:rsidRPr="000A2B04">
        <w:rPr>
          <w:rFonts w:asciiTheme="minorHAnsi" w:hAnsiTheme="minorHAnsi" w:cstheme="minorHAnsi"/>
          <w:snapToGrid w:val="0"/>
          <w:lang w:eastAsia="cs-CZ"/>
        </w:rPr>
        <w:t xml:space="preserve"> od uvedení celé stavby do užívání dle bodu b) </w:t>
      </w:r>
    </w:p>
    <w:p w:rsidR="00293CA4" w:rsidRPr="00293CA4" w:rsidRDefault="00293CA4" w:rsidP="00CA283F">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293CA4">
        <w:rPr>
          <w:rFonts w:ascii="Calibri" w:hAnsi="Calibri" w:cs="Calibri"/>
        </w:rPr>
        <w:t xml:space="preserve">Zhotovitel je povinen realizovat práce dle </w:t>
      </w:r>
      <w:r>
        <w:rPr>
          <w:rFonts w:ascii="Calibri" w:hAnsi="Calibri" w:cs="Calibri"/>
          <w:lang w:val="cs-CZ"/>
        </w:rPr>
        <w:t xml:space="preserve">předem odsouhlaseného </w:t>
      </w:r>
      <w:r w:rsidRPr="00293CA4">
        <w:rPr>
          <w:rFonts w:ascii="Calibri" w:hAnsi="Calibri" w:cs="Calibri"/>
        </w:rPr>
        <w:t xml:space="preserve">Časového plánu (dále jen harmonogram) realizace díla. Zhotovitel se při realizaci díla zavazuje respektovat termíny dokončení jednotlivých částí díla dle tohoto časového plánu. </w:t>
      </w:r>
    </w:p>
    <w:p w:rsidR="00293CA4" w:rsidRPr="00293CA4" w:rsidRDefault="00293CA4" w:rsidP="00293CA4">
      <w:pPr>
        <w:pStyle w:val="Zkladntextodsazen2"/>
        <w:tabs>
          <w:tab w:val="left" w:pos="567"/>
        </w:tabs>
        <w:spacing w:after="0" w:line="240" w:lineRule="auto"/>
        <w:ind w:left="0"/>
        <w:jc w:val="both"/>
        <w:rPr>
          <w:rFonts w:asciiTheme="minorHAnsi" w:hAnsiTheme="minorHAnsi" w:cstheme="minorHAnsi"/>
          <w:lang w:eastAsia="cs-CZ"/>
        </w:rPr>
      </w:pPr>
    </w:p>
    <w:p w:rsidR="00CA283F" w:rsidRPr="00293CA4" w:rsidRDefault="00A44BD8" w:rsidP="00293CA4">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Pr>
          <w:rFonts w:asciiTheme="minorHAnsi" w:hAnsiTheme="minorHAnsi" w:cstheme="minorHAnsi"/>
          <w:lang w:val="cs-CZ" w:eastAsia="cs-CZ"/>
        </w:rPr>
        <w:t xml:space="preserve">Smluvní strany se odlišně od OP dohodly, že </w:t>
      </w:r>
      <w:r w:rsidR="00CA283F" w:rsidRPr="00293CA4">
        <w:rPr>
          <w:rFonts w:asciiTheme="minorHAnsi" w:hAnsiTheme="minorHAnsi" w:cstheme="minorHAnsi"/>
          <w:lang w:eastAsia="cs-CZ"/>
        </w:rPr>
        <w:t xml:space="preserve">Harmonogram realizace díla </w:t>
      </w:r>
      <w:r w:rsidR="00293CA4" w:rsidRPr="001424F5">
        <w:rPr>
          <w:rFonts w:asciiTheme="minorHAnsi" w:hAnsiTheme="minorHAnsi" w:cstheme="minorHAnsi"/>
          <w:b/>
          <w:lang w:val="cs-CZ" w:eastAsia="cs-CZ"/>
        </w:rPr>
        <w:t>ne</w:t>
      </w:r>
      <w:r w:rsidR="00CA283F" w:rsidRPr="001424F5">
        <w:rPr>
          <w:rFonts w:asciiTheme="minorHAnsi" w:hAnsiTheme="minorHAnsi" w:cstheme="minorHAnsi"/>
          <w:b/>
          <w:lang w:eastAsia="cs-CZ"/>
        </w:rPr>
        <w:t>tvoří</w:t>
      </w:r>
      <w:r w:rsidR="00CA283F" w:rsidRPr="00293CA4">
        <w:rPr>
          <w:rFonts w:asciiTheme="minorHAnsi" w:hAnsiTheme="minorHAnsi" w:cstheme="minorHAnsi"/>
          <w:lang w:eastAsia="cs-CZ"/>
        </w:rPr>
        <w:t xml:space="preserve"> přílohu smlouvy</w:t>
      </w:r>
      <w:r w:rsidR="00293CA4">
        <w:rPr>
          <w:rFonts w:asciiTheme="minorHAnsi" w:hAnsiTheme="minorHAnsi" w:cstheme="minorHAnsi"/>
          <w:lang w:val="cs-CZ" w:eastAsia="cs-CZ"/>
        </w:rPr>
        <w:t>, musí být však předem odsouhlasen zástupcem Objednatele nejpozději při předání staveniště. Harmonogram</w:t>
      </w:r>
      <w:r w:rsidR="00CA283F" w:rsidRPr="00293CA4">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97387A" w:rsidRPr="00F54C04" w:rsidRDefault="0097387A" w:rsidP="001B3BAC">
      <w:pPr>
        <w:pStyle w:val="Zkladntextodsazen2"/>
        <w:tabs>
          <w:tab w:val="left" w:pos="567"/>
        </w:tabs>
        <w:spacing w:after="0" w:line="240" w:lineRule="auto"/>
        <w:ind w:left="0"/>
        <w:jc w:val="both"/>
        <w:rPr>
          <w:rFonts w:asciiTheme="minorHAnsi" w:hAnsiTheme="minorHAnsi" w:cstheme="minorHAnsi"/>
          <w:lang w:val="cs-CZ"/>
        </w:rPr>
      </w:pPr>
    </w:p>
    <w:p w:rsidR="0097387A" w:rsidRPr="00F54C04" w:rsidRDefault="0097387A"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F54C04">
        <w:rPr>
          <w:rFonts w:asciiTheme="minorHAnsi" w:hAnsiTheme="minorHAnsi" w:cstheme="minorHAnsi"/>
          <w:lang w:eastAsia="cs-CZ"/>
        </w:rPr>
        <w:t xml:space="preserve">Objednatel je povinen předat a Zhotovitel převzít staveniště (nebo jeho ucelenou část) v termínu do </w:t>
      </w:r>
      <w:r w:rsidRPr="00F54C04">
        <w:rPr>
          <w:rFonts w:asciiTheme="minorHAnsi" w:hAnsiTheme="minorHAnsi" w:cstheme="minorHAnsi"/>
          <w:b/>
          <w:lang w:eastAsia="cs-CZ"/>
        </w:rPr>
        <w:t>15 kalendářních dnů</w:t>
      </w:r>
      <w:r w:rsidRPr="00F54C04">
        <w:rPr>
          <w:rFonts w:asciiTheme="minorHAnsi" w:hAnsiTheme="minorHAnsi" w:cstheme="minorHAnsi"/>
          <w:lang w:eastAsia="cs-CZ"/>
        </w:rPr>
        <w:t xml:space="preserve"> </w:t>
      </w:r>
      <w:r w:rsidRPr="00F54C04">
        <w:rPr>
          <w:rFonts w:asciiTheme="minorHAnsi" w:hAnsiTheme="minorHAnsi" w:cstheme="minorHAnsi"/>
          <w:b/>
          <w:lang w:eastAsia="cs-CZ"/>
        </w:rPr>
        <w:t>ode</w:t>
      </w:r>
      <w:r w:rsidRPr="00F54C04">
        <w:rPr>
          <w:rFonts w:asciiTheme="minorHAnsi" w:hAnsiTheme="minorHAnsi" w:cstheme="minorHAnsi"/>
          <w:lang w:eastAsia="cs-CZ"/>
        </w:rPr>
        <w:t xml:space="preserve"> </w:t>
      </w:r>
      <w:r w:rsidRPr="00F54C04">
        <w:rPr>
          <w:rFonts w:asciiTheme="minorHAnsi" w:hAnsiTheme="minorHAnsi" w:cstheme="minorHAnsi"/>
          <w:b/>
          <w:lang w:eastAsia="cs-CZ"/>
        </w:rPr>
        <w:t>dne účinnosti této Smlouvy</w:t>
      </w:r>
      <w:r w:rsidRPr="00F54C04">
        <w:rPr>
          <w:rFonts w:asciiTheme="minorHAnsi" w:hAnsiTheme="minorHAnsi" w:cstheme="minorHAnsi"/>
          <w:lang w:eastAsia="cs-CZ"/>
        </w:rPr>
        <w:t>, včetně volného přístupu k jednotlivým objektům tak, aby Zhotovitel mohl zahájit práce a plynule v nich pokračovat</w:t>
      </w:r>
      <w:r w:rsidR="0062393F" w:rsidRPr="00F54C04">
        <w:rPr>
          <w:rFonts w:asciiTheme="minorHAnsi" w:hAnsiTheme="minorHAnsi" w:cstheme="minorHAnsi"/>
          <w:lang w:val="cs-CZ" w:eastAsia="cs-CZ"/>
        </w:rPr>
        <w:t>.</w:t>
      </w:r>
    </w:p>
    <w:p w:rsidR="004A620B" w:rsidRPr="00F54C04" w:rsidRDefault="004A620B" w:rsidP="004A620B">
      <w:pPr>
        <w:pStyle w:val="Zkladntextodsazen2"/>
        <w:tabs>
          <w:tab w:val="left" w:pos="567"/>
        </w:tabs>
        <w:spacing w:after="0" w:line="240" w:lineRule="auto"/>
        <w:ind w:left="0"/>
        <w:jc w:val="both"/>
        <w:rPr>
          <w:rFonts w:asciiTheme="minorHAnsi" w:hAnsiTheme="minorHAnsi" w:cstheme="minorHAnsi"/>
          <w:lang w:val="cs-CZ"/>
        </w:rPr>
      </w:pPr>
    </w:p>
    <w:p w:rsidR="004A620B" w:rsidRPr="00F54C04" w:rsidRDefault="004A620B" w:rsidP="005A5632">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Pokud Zhotovitel nezahájí realizaci díla </w:t>
      </w:r>
      <w:r w:rsidRPr="00F54C04">
        <w:rPr>
          <w:rFonts w:asciiTheme="minorHAnsi" w:hAnsiTheme="minorHAnsi" w:cstheme="minorHAnsi"/>
          <w:b/>
          <w:snapToGrid w:val="0"/>
          <w:lang w:eastAsia="cs-CZ"/>
        </w:rPr>
        <w:t>do 15 kalendářních dnů</w:t>
      </w:r>
      <w:r w:rsidRPr="00F54C04">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B9148F" w:rsidRPr="00F54C04" w:rsidRDefault="00B9148F" w:rsidP="00B9148F">
      <w:pPr>
        <w:rPr>
          <w:rFonts w:asciiTheme="minorHAnsi" w:hAnsiTheme="minorHAnsi" w:cstheme="minorHAnsi"/>
        </w:rPr>
      </w:pPr>
    </w:p>
    <w:p w:rsidR="00E44129" w:rsidRDefault="00E44129" w:rsidP="00D93BF5">
      <w:pPr>
        <w:pStyle w:val="Nadpis2"/>
        <w:numPr>
          <w:ilvl w:val="0"/>
          <w:numId w:val="0"/>
        </w:numPr>
        <w:ind w:left="576" w:hanging="576"/>
        <w:rPr>
          <w:rFonts w:asciiTheme="minorHAnsi" w:hAnsiTheme="minorHAnsi" w:cstheme="minorHAnsi"/>
        </w:rPr>
      </w:pPr>
    </w:p>
    <w:p w:rsidR="003F1103" w:rsidRPr="00F54C04" w:rsidRDefault="003F1103" w:rsidP="00D93BF5">
      <w:pPr>
        <w:pStyle w:val="Nadpis2"/>
        <w:numPr>
          <w:ilvl w:val="0"/>
          <w:numId w:val="0"/>
        </w:numPr>
        <w:ind w:left="576" w:hanging="576"/>
        <w:rPr>
          <w:rFonts w:asciiTheme="minorHAnsi" w:hAnsiTheme="minorHAnsi" w:cstheme="minorHAnsi"/>
        </w:rPr>
      </w:pPr>
      <w:r w:rsidRPr="00F54C04">
        <w:rPr>
          <w:rFonts w:asciiTheme="minorHAnsi" w:hAnsiTheme="minorHAnsi" w:cstheme="minorHAnsi"/>
        </w:rPr>
        <w:t>Článek V</w:t>
      </w:r>
      <w:r w:rsidR="008946C4" w:rsidRPr="00F54C04">
        <w:rPr>
          <w:rFonts w:asciiTheme="minorHAnsi" w:hAnsiTheme="minorHAnsi" w:cstheme="minorHAnsi"/>
        </w:rPr>
        <w:t>.</w:t>
      </w:r>
    </w:p>
    <w:p w:rsidR="00B9148F" w:rsidRPr="00F54C04" w:rsidRDefault="002E36D9"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Místo provádění díla</w:t>
      </w:r>
    </w:p>
    <w:p w:rsidR="008946C4" w:rsidRPr="00F54C04" w:rsidRDefault="00401E86" w:rsidP="005A5632">
      <w:pPr>
        <w:pStyle w:val="Zkladntextodsazen"/>
        <w:numPr>
          <w:ilvl w:val="1"/>
          <w:numId w:val="5"/>
        </w:numPr>
        <w:tabs>
          <w:tab w:val="left" w:pos="567"/>
        </w:tabs>
        <w:spacing w:after="0"/>
        <w:ind w:left="0" w:firstLine="0"/>
        <w:jc w:val="both"/>
        <w:rPr>
          <w:rFonts w:asciiTheme="minorHAnsi" w:hAnsiTheme="minorHAnsi" w:cstheme="minorHAnsi"/>
        </w:rPr>
      </w:pPr>
      <w:r w:rsidRPr="00F54C04">
        <w:rPr>
          <w:rFonts w:asciiTheme="minorHAnsi" w:hAnsiTheme="minorHAnsi" w:cstheme="minorHAnsi"/>
        </w:rPr>
        <w:t xml:space="preserve">Místo </w:t>
      </w:r>
      <w:r w:rsidR="002E36D9" w:rsidRPr="00F54C04">
        <w:rPr>
          <w:rFonts w:asciiTheme="minorHAnsi" w:hAnsiTheme="minorHAnsi" w:cstheme="minorHAnsi"/>
        </w:rPr>
        <w:t>provádění díla</w:t>
      </w:r>
      <w:r w:rsidRPr="00F54C04">
        <w:rPr>
          <w:rFonts w:asciiTheme="minorHAnsi" w:hAnsiTheme="minorHAnsi" w:cstheme="minorHAnsi"/>
        </w:rPr>
        <w:t xml:space="preserve"> jako prostor staveniště</w:t>
      </w:r>
      <w:r w:rsidR="002E36D9" w:rsidRPr="00F54C04">
        <w:rPr>
          <w:rFonts w:asciiTheme="minorHAnsi" w:hAnsiTheme="minorHAnsi" w:cstheme="minorHAnsi"/>
        </w:rPr>
        <w:t xml:space="preserve"> je</w:t>
      </w:r>
      <w:r w:rsidR="00E45E70" w:rsidRPr="00F54C04">
        <w:rPr>
          <w:rFonts w:asciiTheme="minorHAnsi" w:hAnsiTheme="minorHAnsi" w:cstheme="minorHAnsi"/>
        </w:rPr>
        <w:t xml:space="preserve"> blíže specifikováno v projektové dokumentaci</w:t>
      </w:r>
      <w:r w:rsidRPr="00F54C04">
        <w:rPr>
          <w:rFonts w:asciiTheme="minorHAnsi" w:hAnsiTheme="minorHAnsi" w:cstheme="minorHAnsi"/>
        </w:rPr>
        <w:t xml:space="preserve">, viz </w:t>
      </w:r>
      <w:r w:rsidR="00E45E70" w:rsidRPr="00F54C04">
        <w:rPr>
          <w:rFonts w:asciiTheme="minorHAnsi" w:hAnsiTheme="minorHAnsi" w:cstheme="minorHAnsi"/>
        </w:rPr>
        <w:t>odst. 3.2. smlouvy.</w:t>
      </w:r>
    </w:p>
    <w:p w:rsidR="00B9148F" w:rsidRPr="00F54C04" w:rsidRDefault="00B9148F" w:rsidP="003D3964">
      <w:pPr>
        <w:pStyle w:val="Zkladntextodsazen21"/>
        <w:keepNext/>
        <w:ind w:firstLine="0"/>
        <w:jc w:val="center"/>
        <w:rPr>
          <w:rFonts w:asciiTheme="minorHAnsi" w:hAnsiTheme="minorHAnsi" w:cstheme="minorHAnsi"/>
          <w:b/>
        </w:rPr>
      </w:pPr>
    </w:p>
    <w:p w:rsidR="003D3964" w:rsidRPr="00F54C04" w:rsidRDefault="003D3964" w:rsidP="003D3964">
      <w:pPr>
        <w:pStyle w:val="Zkladntextodsazen21"/>
        <w:keepNext/>
        <w:ind w:firstLine="0"/>
        <w:jc w:val="center"/>
        <w:rPr>
          <w:rFonts w:asciiTheme="minorHAnsi" w:hAnsiTheme="minorHAnsi" w:cstheme="minorHAnsi"/>
          <w:b/>
        </w:rPr>
      </w:pPr>
      <w:r w:rsidRPr="00F54C04">
        <w:rPr>
          <w:rFonts w:asciiTheme="minorHAnsi" w:hAnsiTheme="minorHAnsi" w:cstheme="minorHAnsi"/>
          <w:b/>
        </w:rPr>
        <w:t xml:space="preserve">Článek </w:t>
      </w:r>
      <w:r w:rsidR="00806573" w:rsidRPr="00F54C04">
        <w:rPr>
          <w:rFonts w:asciiTheme="minorHAnsi" w:hAnsiTheme="minorHAnsi" w:cstheme="minorHAnsi"/>
          <w:b/>
        </w:rPr>
        <w:t>V</w:t>
      </w:r>
      <w:r w:rsidR="008946C4" w:rsidRPr="00F54C04">
        <w:rPr>
          <w:rFonts w:asciiTheme="minorHAnsi" w:hAnsiTheme="minorHAnsi" w:cstheme="minorHAnsi"/>
          <w:b/>
        </w:rPr>
        <w:t>I.</w:t>
      </w:r>
    </w:p>
    <w:p w:rsidR="00B9148F" w:rsidRPr="000C1E31" w:rsidRDefault="0097347E"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Cena díla</w:t>
      </w:r>
    </w:p>
    <w:p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Celková cena díla dle této </w:t>
      </w:r>
      <w:r w:rsidR="00723485" w:rsidRPr="00F54C04">
        <w:rPr>
          <w:rFonts w:asciiTheme="minorHAnsi" w:hAnsiTheme="minorHAnsi" w:cstheme="minorHAnsi"/>
          <w:snapToGrid w:val="0"/>
        </w:rPr>
        <w:t>S</w:t>
      </w:r>
      <w:r w:rsidRPr="00F54C04">
        <w:rPr>
          <w:rFonts w:asciiTheme="minorHAnsi" w:hAnsiTheme="minorHAnsi" w:cstheme="minorHAnsi"/>
          <w:snapToGrid w:val="0"/>
        </w:rPr>
        <w:t xml:space="preserve">mlouvy je stanovena </w:t>
      </w:r>
      <w:r w:rsidR="00883FA4" w:rsidRPr="00F54C04">
        <w:rPr>
          <w:rFonts w:asciiTheme="minorHAnsi" w:hAnsiTheme="minorHAnsi" w:cstheme="minorHAnsi"/>
          <w:snapToGrid w:val="0"/>
        </w:rPr>
        <w:t xml:space="preserve">na základě podané nabídky v rámci výše uvedeného zadávacího řízení </w:t>
      </w:r>
      <w:r w:rsidRPr="00F54C04">
        <w:rPr>
          <w:rFonts w:asciiTheme="minorHAnsi" w:hAnsiTheme="minorHAnsi" w:cstheme="minorHAnsi"/>
          <w:snapToGrid w:val="0"/>
        </w:rPr>
        <w:t>ve výši:</w:t>
      </w:r>
    </w:p>
    <w:p w:rsidR="00D93BF5" w:rsidRPr="00F54C04" w:rsidRDefault="00D93BF5" w:rsidP="00AA10D9">
      <w:pPr>
        <w:widowControl w:val="0"/>
        <w:jc w:val="both"/>
        <w:rPr>
          <w:rFonts w:asciiTheme="minorHAnsi" w:hAnsiTheme="minorHAnsi" w:cstheme="minorHAnsi"/>
          <w:snapToGrid w:val="0"/>
        </w:rPr>
      </w:pPr>
    </w:p>
    <w:p w:rsidR="0097347E" w:rsidRPr="00F54C04" w:rsidRDefault="0097347E" w:rsidP="0097347E">
      <w:pPr>
        <w:tabs>
          <w:tab w:val="right" w:pos="5954"/>
        </w:tabs>
        <w:jc w:val="both"/>
        <w:rPr>
          <w:rFonts w:asciiTheme="minorHAnsi" w:hAnsiTheme="minorHAnsi" w:cstheme="minorHAnsi"/>
        </w:rPr>
      </w:pPr>
      <w:r w:rsidRPr="00F54C04">
        <w:rPr>
          <w:rFonts w:asciiTheme="minorHAnsi" w:hAnsiTheme="minorHAnsi" w:cstheme="minorHAnsi"/>
        </w:rPr>
        <w:tab/>
      </w:r>
      <w:r w:rsidR="00F454AB"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Pr="00F54C04">
        <w:rPr>
          <w:rFonts w:asciiTheme="minorHAnsi" w:hAnsiTheme="minorHAnsi" w:cstheme="minorHAnsi"/>
        </w:rPr>
        <w:t>Kč bez DPH</w:t>
      </w:r>
    </w:p>
    <w:p w:rsidR="0097347E" w:rsidRPr="00F54C04" w:rsidRDefault="00F454AB" w:rsidP="0097347E">
      <w:pPr>
        <w:tabs>
          <w:tab w:val="right" w:pos="5954"/>
        </w:tabs>
        <w:jc w:val="both"/>
        <w:rPr>
          <w:rFonts w:asciiTheme="minorHAnsi" w:hAnsiTheme="minorHAnsi" w:cstheme="minorHAnsi"/>
        </w:rPr>
      </w:pPr>
      <w:r w:rsidRPr="00F54C04">
        <w:rPr>
          <w:rFonts w:asciiTheme="minorHAnsi" w:hAnsiTheme="minorHAnsi" w:cstheme="minorHAnsi"/>
        </w:rPr>
        <w:tab/>
      </w:r>
      <w:r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0097347E" w:rsidRPr="00F54C04">
        <w:rPr>
          <w:rFonts w:asciiTheme="minorHAnsi" w:hAnsiTheme="minorHAnsi" w:cstheme="minorHAnsi"/>
        </w:rPr>
        <w:t xml:space="preserve">DPH </w:t>
      </w:r>
      <w:r w:rsidR="00A94631" w:rsidRPr="00F54C04">
        <w:rPr>
          <w:rFonts w:asciiTheme="minorHAnsi" w:hAnsiTheme="minorHAnsi" w:cstheme="minorHAnsi"/>
        </w:rPr>
        <w:t xml:space="preserve">21 </w:t>
      </w:r>
      <w:r w:rsidR="0097347E" w:rsidRPr="00F54C04">
        <w:rPr>
          <w:rFonts w:asciiTheme="minorHAnsi" w:hAnsiTheme="minorHAnsi" w:cstheme="minorHAnsi"/>
        </w:rPr>
        <w:t>%</w:t>
      </w:r>
    </w:p>
    <w:p w:rsidR="0097347E" w:rsidRPr="00F54C04" w:rsidRDefault="0097347E" w:rsidP="0097347E">
      <w:pPr>
        <w:tabs>
          <w:tab w:val="right" w:pos="5954"/>
        </w:tabs>
        <w:jc w:val="both"/>
        <w:rPr>
          <w:rFonts w:asciiTheme="minorHAnsi" w:hAnsiTheme="minorHAnsi" w:cstheme="minorHAnsi"/>
        </w:rPr>
      </w:pPr>
      <w:r w:rsidRPr="00F54C04">
        <w:rPr>
          <w:rFonts w:asciiTheme="minorHAnsi" w:hAnsiTheme="minorHAnsi" w:cstheme="minorHAnsi"/>
        </w:rPr>
        <w:tab/>
      </w:r>
      <w:r w:rsidR="00F454AB" w:rsidRPr="00F54C04">
        <w:rPr>
          <w:rFonts w:asciiTheme="minorHAnsi" w:hAnsiTheme="minorHAnsi" w:cstheme="minorHAnsi"/>
          <w:b/>
        </w:rPr>
        <w:t xml:space="preserve">„[Doplní účastník]” </w:t>
      </w:r>
      <w:r w:rsidR="00F54C04" w:rsidRPr="007D2EA3">
        <w:rPr>
          <w:rFonts w:asciiTheme="minorHAnsi" w:hAnsiTheme="minorHAnsi" w:cstheme="minorHAnsi"/>
        </w:rPr>
        <w:t>Kč</w:t>
      </w:r>
      <w:r w:rsidR="00F54C04">
        <w:rPr>
          <w:rFonts w:asciiTheme="minorHAnsi" w:hAnsiTheme="minorHAnsi" w:cstheme="minorHAnsi"/>
          <w:b/>
        </w:rPr>
        <w:t xml:space="preserve"> </w:t>
      </w:r>
      <w:r w:rsidRPr="00F54C04">
        <w:rPr>
          <w:rFonts w:asciiTheme="minorHAnsi" w:hAnsiTheme="minorHAnsi" w:cstheme="minorHAnsi"/>
        </w:rPr>
        <w:t>včetně DPH</w:t>
      </w:r>
    </w:p>
    <w:p w:rsidR="0097347E" w:rsidRPr="00F54C04" w:rsidRDefault="0097347E" w:rsidP="00AA10D9">
      <w:pPr>
        <w:widowControl w:val="0"/>
        <w:jc w:val="both"/>
        <w:rPr>
          <w:rFonts w:asciiTheme="minorHAnsi" w:hAnsiTheme="minorHAnsi" w:cstheme="minorHAnsi"/>
          <w:snapToGrid w:val="0"/>
        </w:rPr>
      </w:pPr>
    </w:p>
    <w:p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Podrobná kalkulace ceny díla včetně jednotkových cen je uvedena v soupisu stavebních prací, dodávek a služeb s výk</w:t>
      </w:r>
      <w:r w:rsidR="00A119B3" w:rsidRPr="00F54C04">
        <w:rPr>
          <w:rFonts w:asciiTheme="minorHAnsi" w:hAnsiTheme="minorHAnsi" w:cstheme="minorHAnsi"/>
          <w:snapToGrid w:val="0"/>
        </w:rPr>
        <w:t>azem výměr, který tvoří přílohu</w:t>
      </w:r>
      <w:r w:rsidRPr="00F54C04">
        <w:rPr>
          <w:rFonts w:asciiTheme="minorHAnsi" w:hAnsiTheme="minorHAnsi" w:cstheme="minorHAnsi"/>
          <w:snapToGrid w:val="0"/>
        </w:rPr>
        <w:t xml:space="preserve"> této smlouvy.</w:t>
      </w:r>
    </w:p>
    <w:p w:rsidR="00D93BF5" w:rsidRPr="00F54C04" w:rsidRDefault="00D93BF5" w:rsidP="00AA10D9">
      <w:pPr>
        <w:pStyle w:val="Odstavecseseznamem"/>
        <w:ind w:left="0"/>
        <w:rPr>
          <w:rFonts w:asciiTheme="minorHAnsi" w:hAnsiTheme="minorHAnsi" w:cstheme="minorHAnsi"/>
          <w:snapToGrid w:val="0"/>
        </w:rPr>
      </w:pPr>
    </w:p>
    <w:p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Zhotovitelem navržená cena </w:t>
      </w:r>
      <w:r w:rsidR="00D96A11" w:rsidRPr="00F54C04">
        <w:rPr>
          <w:rFonts w:asciiTheme="minorHAnsi" w:hAnsiTheme="minorHAnsi" w:cstheme="minorHAnsi"/>
          <w:snapToGrid w:val="0"/>
        </w:rPr>
        <w:t xml:space="preserve">díla </w:t>
      </w:r>
      <w:r w:rsidRPr="00F54C04">
        <w:rPr>
          <w:rFonts w:asciiTheme="minorHAnsi" w:hAnsiTheme="minorHAnsi" w:cstheme="minorHAnsi"/>
          <w:snapToGrid w:val="0"/>
        </w:rPr>
        <w:t xml:space="preserve">je </w:t>
      </w:r>
      <w:r w:rsidR="00D96A11" w:rsidRPr="00F54C04">
        <w:rPr>
          <w:rFonts w:asciiTheme="minorHAnsi" w:hAnsiTheme="minorHAnsi" w:cstheme="minorHAnsi"/>
          <w:snapToGrid w:val="0"/>
        </w:rPr>
        <w:t xml:space="preserve">úplná, </w:t>
      </w:r>
      <w:r w:rsidRPr="00F54C04">
        <w:rPr>
          <w:rFonts w:asciiTheme="minorHAnsi" w:hAnsiTheme="minorHAnsi" w:cstheme="minorHAnsi"/>
          <w:snapToGrid w:val="0"/>
        </w:rPr>
        <w:t>konečná</w:t>
      </w:r>
      <w:r w:rsidR="00D96A11" w:rsidRPr="00F54C04">
        <w:rPr>
          <w:rFonts w:asciiTheme="minorHAnsi" w:hAnsiTheme="minorHAnsi" w:cstheme="minorHAnsi"/>
          <w:snapToGrid w:val="0"/>
        </w:rPr>
        <w:t xml:space="preserve"> a nepřekročitelná a obsahuje veškeré položky vyplývající ze zadávací dokumentace a projektové dokumentace.</w:t>
      </w:r>
      <w:r w:rsidR="00883FA4" w:rsidRPr="00F54C04">
        <w:rPr>
          <w:rFonts w:asciiTheme="minorHAnsi" w:hAnsiTheme="minorHAnsi" w:cstheme="minorHAnsi"/>
          <w:snapToGrid w:val="0"/>
        </w:rPr>
        <w:t xml:space="preserve"> Případné vícepráce budou realizovány </w:t>
      </w:r>
      <w:r w:rsidR="00ED71D4" w:rsidRPr="00F54C04">
        <w:rPr>
          <w:rFonts w:asciiTheme="minorHAnsi" w:hAnsiTheme="minorHAnsi" w:cstheme="minorHAnsi"/>
          <w:snapToGrid w:val="0"/>
        </w:rPr>
        <w:t>na základě předchozího postupu Z</w:t>
      </w:r>
      <w:r w:rsidR="00883FA4" w:rsidRPr="00F54C04">
        <w:rPr>
          <w:rFonts w:asciiTheme="minorHAnsi" w:hAnsiTheme="minorHAnsi" w:cstheme="minorHAnsi"/>
          <w:snapToGrid w:val="0"/>
        </w:rPr>
        <w:t xml:space="preserve">hotovitele dle §§ 2594 a 2627 OZ a dále v souladu s § 222 ZZVZ. </w:t>
      </w:r>
    </w:p>
    <w:p w:rsidR="007462E6" w:rsidRDefault="007462E6" w:rsidP="00D93BF5">
      <w:pPr>
        <w:pStyle w:val="Nadpis2"/>
        <w:numPr>
          <w:ilvl w:val="0"/>
          <w:numId w:val="0"/>
        </w:numPr>
        <w:ind w:left="576" w:hanging="576"/>
        <w:rPr>
          <w:rFonts w:asciiTheme="minorHAnsi" w:hAnsiTheme="minorHAnsi" w:cstheme="minorHAnsi"/>
        </w:rPr>
      </w:pPr>
    </w:p>
    <w:p w:rsidR="00E44129" w:rsidRPr="00E44129" w:rsidRDefault="00E44129" w:rsidP="00E44129"/>
    <w:p w:rsidR="00073849" w:rsidRPr="00F54C04" w:rsidRDefault="00073849" w:rsidP="00D93BF5">
      <w:pPr>
        <w:pStyle w:val="Nadpis2"/>
        <w:numPr>
          <w:ilvl w:val="0"/>
          <w:numId w:val="0"/>
        </w:numPr>
        <w:ind w:left="576" w:hanging="576"/>
        <w:rPr>
          <w:rFonts w:asciiTheme="minorHAnsi" w:hAnsiTheme="minorHAnsi" w:cstheme="minorHAnsi"/>
        </w:rPr>
      </w:pPr>
      <w:r w:rsidRPr="00F54C04">
        <w:rPr>
          <w:rFonts w:asciiTheme="minorHAnsi" w:hAnsiTheme="minorHAnsi" w:cstheme="minorHAnsi"/>
        </w:rPr>
        <w:t xml:space="preserve">Článek </w:t>
      </w:r>
      <w:r w:rsidR="00806573" w:rsidRPr="00F54C04">
        <w:rPr>
          <w:rFonts w:asciiTheme="minorHAnsi" w:hAnsiTheme="minorHAnsi" w:cstheme="minorHAnsi"/>
        </w:rPr>
        <w:t>VI</w:t>
      </w:r>
      <w:r w:rsidR="00D93BF5" w:rsidRPr="00F54C04">
        <w:rPr>
          <w:rFonts w:asciiTheme="minorHAnsi" w:hAnsiTheme="minorHAnsi" w:cstheme="minorHAnsi"/>
        </w:rPr>
        <w:t>I.</w:t>
      </w:r>
    </w:p>
    <w:p w:rsidR="00B9148F" w:rsidRPr="00F54C04" w:rsidRDefault="00D96A1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pokuty</w:t>
      </w:r>
    </w:p>
    <w:p w:rsidR="00A44BD8" w:rsidRDefault="00A44BD8" w:rsidP="00A44BD8">
      <w:pPr>
        <w:pStyle w:val="Zkladntextodsazen"/>
        <w:numPr>
          <w:ilvl w:val="1"/>
          <w:numId w:val="7"/>
        </w:numPr>
        <w:tabs>
          <w:tab w:val="left" w:pos="567"/>
        </w:tabs>
        <w:spacing w:after="0"/>
        <w:ind w:left="0" w:firstLine="0"/>
        <w:jc w:val="both"/>
        <w:rPr>
          <w:rFonts w:asciiTheme="minorHAnsi" w:hAnsiTheme="minorHAnsi" w:cstheme="minorHAnsi"/>
        </w:rPr>
      </w:pPr>
      <w:r w:rsidRPr="00A44BD8">
        <w:rPr>
          <w:rFonts w:asciiTheme="minorHAnsi" w:hAnsiTheme="minorHAnsi" w:cstheme="minorHAnsi"/>
        </w:rPr>
        <w:t>Smluvní pokuty jsou upraveny v příslušné části OP.</w:t>
      </w:r>
    </w:p>
    <w:p w:rsidR="00A44BD8" w:rsidRDefault="00A44BD8" w:rsidP="00E44129">
      <w:pPr>
        <w:pStyle w:val="Nadpis2"/>
        <w:numPr>
          <w:ilvl w:val="0"/>
          <w:numId w:val="0"/>
        </w:numPr>
        <w:ind w:left="576" w:hanging="576"/>
        <w:rPr>
          <w:rFonts w:asciiTheme="minorHAnsi" w:hAnsiTheme="minorHAnsi" w:cstheme="minorHAnsi"/>
        </w:rPr>
      </w:pPr>
    </w:p>
    <w:p w:rsidR="00E44129" w:rsidRPr="00E44129" w:rsidRDefault="00E44129" w:rsidP="00E44129"/>
    <w:p w:rsidR="003D3964" w:rsidRPr="00F54C04" w:rsidRDefault="003D3964" w:rsidP="000C1E31">
      <w:pPr>
        <w:pStyle w:val="Nadpis2"/>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E1220D" w:rsidRPr="00F54C04">
        <w:rPr>
          <w:rFonts w:asciiTheme="minorHAnsi" w:hAnsiTheme="minorHAnsi" w:cstheme="minorHAnsi"/>
        </w:rPr>
        <w:t>V</w:t>
      </w:r>
      <w:r w:rsidR="00806573" w:rsidRPr="00F54C04">
        <w:rPr>
          <w:rFonts w:asciiTheme="minorHAnsi" w:hAnsiTheme="minorHAnsi" w:cstheme="minorHAnsi"/>
        </w:rPr>
        <w:t>III</w:t>
      </w:r>
      <w:r w:rsidRPr="00F54C04">
        <w:rPr>
          <w:rFonts w:asciiTheme="minorHAnsi" w:hAnsiTheme="minorHAnsi" w:cstheme="minorHAnsi"/>
        </w:rPr>
        <w:t>.</w:t>
      </w:r>
    </w:p>
    <w:p w:rsidR="00B9148F" w:rsidRPr="00F54C04" w:rsidRDefault="00F454AB"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Další ujednání</w:t>
      </w:r>
    </w:p>
    <w:p w:rsidR="00F454AB" w:rsidRPr="00F54C04" w:rsidRDefault="00F454AB" w:rsidP="005A5632">
      <w:pPr>
        <w:keepNext/>
        <w:numPr>
          <w:ilvl w:val="1"/>
          <w:numId w:val="8"/>
        </w:numPr>
        <w:tabs>
          <w:tab w:val="left" w:pos="567"/>
        </w:tabs>
        <w:snapToGrid w:val="0"/>
        <w:ind w:left="0" w:firstLine="0"/>
        <w:jc w:val="both"/>
        <w:outlineLvl w:val="7"/>
        <w:rPr>
          <w:rFonts w:asciiTheme="minorHAnsi" w:hAnsiTheme="minorHAnsi" w:cstheme="minorHAnsi"/>
          <w:lang w:eastAsia="cs-CZ"/>
        </w:rPr>
      </w:pPr>
      <w:r w:rsidRPr="00F54C04">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rsidR="00F454AB" w:rsidRPr="00F54C04" w:rsidRDefault="00F454AB" w:rsidP="001B3BAC">
      <w:pPr>
        <w:keepNext/>
        <w:tabs>
          <w:tab w:val="left" w:pos="567"/>
        </w:tabs>
        <w:snapToGrid w:val="0"/>
        <w:jc w:val="both"/>
        <w:outlineLvl w:val="7"/>
        <w:rPr>
          <w:rFonts w:asciiTheme="minorHAnsi" w:hAnsiTheme="minorHAnsi" w:cstheme="minorHAnsi"/>
          <w:lang w:eastAsia="cs-CZ"/>
        </w:rPr>
      </w:pPr>
    </w:p>
    <w:p w:rsidR="00131FE7" w:rsidRPr="00F54C04" w:rsidRDefault="00F454AB" w:rsidP="005A5632">
      <w:pPr>
        <w:keepNext/>
        <w:numPr>
          <w:ilvl w:val="1"/>
          <w:numId w:val="8"/>
        </w:numPr>
        <w:tabs>
          <w:tab w:val="left" w:pos="567"/>
        </w:tabs>
        <w:snapToGrid w:val="0"/>
        <w:ind w:left="0" w:firstLine="0"/>
        <w:jc w:val="both"/>
        <w:outlineLvl w:val="7"/>
        <w:rPr>
          <w:rFonts w:asciiTheme="minorHAnsi" w:hAnsiTheme="minorHAnsi" w:cstheme="minorHAnsi"/>
        </w:rPr>
      </w:pPr>
      <w:r w:rsidRPr="00F54C04">
        <w:rPr>
          <w:rFonts w:asciiTheme="minorHAnsi" w:hAnsiTheme="minorHAnsi" w:cstheme="minorHAnsi"/>
          <w:lang w:eastAsia="cs-CZ"/>
        </w:rPr>
        <w:t xml:space="preserve">Smluvní strany se </w:t>
      </w:r>
      <w:r w:rsidR="00476C97" w:rsidRPr="00F54C04">
        <w:rPr>
          <w:rFonts w:asciiTheme="minorHAnsi" w:hAnsiTheme="minorHAnsi" w:cstheme="minorHAnsi"/>
          <w:lang w:eastAsia="cs-CZ"/>
        </w:rPr>
        <w:t xml:space="preserve">dále </w:t>
      </w:r>
      <w:r w:rsidRPr="00F54C04">
        <w:rPr>
          <w:rFonts w:asciiTheme="minorHAnsi" w:hAnsiTheme="minorHAnsi" w:cstheme="minorHAnsi"/>
          <w:lang w:eastAsia="cs-CZ"/>
        </w:rPr>
        <w:t>dohodly, že § 1921, §</w:t>
      </w:r>
      <w:r w:rsidR="00476C97" w:rsidRPr="00F54C04">
        <w:rPr>
          <w:rFonts w:asciiTheme="minorHAnsi" w:hAnsiTheme="minorHAnsi" w:cstheme="minorHAnsi"/>
          <w:lang w:eastAsia="cs-CZ"/>
        </w:rPr>
        <w:t xml:space="preserve"> </w:t>
      </w:r>
      <w:r w:rsidRPr="00F54C04">
        <w:rPr>
          <w:rFonts w:asciiTheme="minorHAnsi" w:hAnsiTheme="minorHAnsi" w:cstheme="minorHAnsi"/>
          <w:lang w:eastAsia="cs-CZ"/>
        </w:rPr>
        <w:t>2112, § 2</w:t>
      </w:r>
      <w:r w:rsidR="00476C97" w:rsidRPr="00F54C04">
        <w:rPr>
          <w:rFonts w:asciiTheme="minorHAnsi" w:hAnsiTheme="minorHAnsi" w:cstheme="minorHAnsi"/>
          <w:lang w:eastAsia="cs-CZ"/>
        </w:rPr>
        <w:t>595, § 2</w:t>
      </w:r>
      <w:r w:rsidRPr="00F54C04">
        <w:rPr>
          <w:rFonts w:asciiTheme="minorHAnsi" w:hAnsiTheme="minorHAnsi" w:cstheme="minorHAnsi"/>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F54C04">
        <w:rPr>
          <w:rFonts w:asciiTheme="minorHAnsi" w:hAnsiTheme="minorHAnsi" w:cstheme="minorHAnsi"/>
          <w:lang w:eastAsia="cs-CZ"/>
        </w:rPr>
        <w:t xml:space="preserve">byť i </w:t>
      </w:r>
      <w:r w:rsidRPr="00F54C04">
        <w:rPr>
          <w:rFonts w:asciiTheme="minorHAnsi" w:hAnsiTheme="minorHAnsi" w:cstheme="minorHAnsi"/>
          <w:lang w:eastAsia="cs-CZ"/>
        </w:rPr>
        <w:t>nemají donucující účinky, mají přednost před obchodními zvyklostmi, pokud Smlouva nestanoví jinak.</w:t>
      </w:r>
    </w:p>
    <w:p w:rsidR="001B4F46" w:rsidRPr="00F54C04" w:rsidRDefault="001B4F46" w:rsidP="001B4F46">
      <w:pPr>
        <w:pStyle w:val="Odstavecseseznamem"/>
        <w:rPr>
          <w:rFonts w:asciiTheme="minorHAnsi" w:hAnsiTheme="minorHAnsi" w:cstheme="minorHAnsi"/>
        </w:rPr>
      </w:pPr>
    </w:p>
    <w:p w:rsidR="001B4F46" w:rsidRPr="00F54C04" w:rsidRDefault="001B4F46" w:rsidP="007462E6">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Provedení stavebních prací dle Smlouvy, uvedených v číselníku klasifikace produkce CZ-CPA kód 41 až 43, dle této Smlouvy je pro Objednatele uskutečňováno v rámci jeho hlavní </w:t>
      </w:r>
      <w:r w:rsidRPr="00F54C04">
        <w:rPr>
          <w:rFonts w:asciiTheme="minorHAnsi" w:hAnsiTheme="minorHAnsi" w:cstheme="minorHAnsi"/>
          <w:snapToGrid w:val="0"/>
          <w:lang w:eastAsia="cs-CZ"/>
        </w:rPr>
        <w:lastRenderedPageBreak/>
        <w:t xml:space="preserve">činnosti, která nepodléhá DPH. </w:t>
      </w:r>
      <w:r w:rsidRPr="00F54C04">
        <w:rPr>
          <w:rFonts w:asciiTheme="minorHAnsi" w:hAnsiTheme="minorHAnsi" w:cstheme="minorHAnsi"/>
          <w:b/>
          <w:snapToGrid w:val="0"/>
          <w:lang w:eastAsia="cs-CZ"/>
        </w:rPr>
        <w:t>Režim přenesené daňové povinnosti</w:t>
      </w:r>
      <w:r w:rsidRPr="00F54C04">
        <w:rPr>
          <w:rFonts w:asciiTheme="minorHAnsi" w:hAnsiTheme="minorHAnsi" w:cstheme="minorHAnsi"/>
          <w:snapToGrid w:val="0"/>
          <w:lang w:eastAsia="cs-CZ"/>
        </w:rPr>
        <w:t xml:space="preserve"> se na stavební práce dle této Smlouvy nevztahuje.</w:t>
      </w:r>
    </w:p>
    <w:p w:rsidR="00BA704C" w:rsidRPr="00F54C04" w:rsidRDefault="00BA704C" w:rsidP="007462E6">
      <w:pPr>
        <w:tabs>
          <w:tab w:val="left" w:pos="567"/>
        </w:tabs>
        <w:snapToGrid w:val="0"/>
        <w:jc w:val="both"/>
        <w:outlineLvl w:val="7"/>
        <w:rPr>
          <w:rFonts w:asciiTheme="minorHAnsi" w:hAnsiTheme="minorHAnsi" w:cstheme="minorHAnsi"/>
          <w:snapToGrid w:val="0"/>
          <w:lang w:eastAsia="cs-CZ"/>
        </w:rPr>
      </w:pPr>
    </w:p>
    <w:p w:rsidR="00BA704C" w:rsidRDefault="00BA704C" w:rsidP="007462E6">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rsidR="00BB7FBF" w:rsidRPr="00BB7FBF" w:rsidRDefault="00BB7FBF" w:rsidP="007462E6">
      <w:pPr>
        <w:suppressAutoHyphens w:val="0"/>
        <w:overflowPunct w:val="0"/>
        <w:autoSpaceDE w:val="0"/>
        <w:autoSpaceDN w:val="0"/>
        <w:adjustRightInd w:val="0"/>
        <w:spacing w:after="120"/>
        <w:ind w:left="360"/>
        <w:jc w:val="both"/>
        <w:textAlignment w:val="baseline"/>
        <w:rPr>
          <w:rFonts w:asciiTheme="minorHAnsi" w:hAnsiTheme="minorHAnsi" w:cstheme="minorHAnsi"/>
          <w:b/>
          <w:snapToGrid w:val="0"/>
          <w:color w:val="000000"/>
        </w:rPr>
      </w:pPr>
    </w:p>
    <w:p w:rsidR="00BB7FBF" w:rsidRPr="00085669" w:rsidRDefault="00BB7FBF" w:rsidP="001C2B32">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085669">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email </w:t>
      </w:r>
      <w:hyperlink r:id="rId9" w:history="1">
        <w:r w:rsidRPr="00085669">
          <w:rPr>
            <w:rFonts w:asciiTheme="minorHAnsi" w:hAnsiTheme="minorHAnsi" w:cstheme="minorHAnsi"/>
            <w:lang w:eastAsia="cs-CZ"/>
          </w:rPr>
          <w:t>ksusv@ksusv.cz</w:t>
        </w:r>
      </w:hyperlink>
      <w:r w:rsidRPr="00085669">
        <w:rPr>
          <w:rFonts w:asciiTheme="minorHAnsi" w:hAnsiTheme="minorHAnsi" w:cstheme="minorHAnsi"/>
          <w:snapToGrid w:val="0"/>
          <w:lang w:eastAsia="cs-CZ"/>
        </w:rPr>
        <w:t xml:space="preserve">. </w:t>
      </w:r>
    </w:p>
    <w:p w:rsidR="00BB7FBF" w:rsidRPr="00F54C04" w:rsidRDefault="00BB7FBF" w:rsidP="001C2B32">
      <w:pPr>
        <w:tabs>
          <w:tab w:val="left" w:pos="567"/>
        </w:tabs>
        <w:snapToGrid w:val="0"/>
        <w:jc w:val="both"/>
        <w:outlineLvl w:val="7"/>
        <w:rPr>
          <w:rFonts w:asciiTheme="minorHAnsi" w:hAnsiTheme="minorHAnsi" w:cstheme="minorHAnsi"/>
          <w:snapToGrid w:val="0"/>
          <w:lang w:eastAsia="cs-CZ"/>
        </w:rPr>
      </w:pPr>
    </w:p>
    <w:p w:rsidR="00043E26" w:rsidRPr="00F54C04" w:rsidRDefault="00043E26" w:rsidP="001C2B32">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rPr>
        <w:t>V souvislosti se závazkem Zhotovitele vůči Objednateli k poskytnutí „Zádržného“ dle odst. 8.19. a 8.20. Obchodních podmínek nepožaduje Objednatel po Zhotoviteli Bankovní záruku za řádné plnění díla dle čl. 19.6. Obchodních podmínek.</w:t>
      </w:r>
    </w:p>
    <w:p w:rsidR="004A55B7" w:rsidRDefault="004A55B7" w:rsidP="00D93BF5">
      <w:pPr>
        <w:pStyle w:val="Nadpis2"/>
        <w:numPr>
          <w:ilvl w:val="0"/>
          <w:numId w:val="0"/>
        </w:numPr>
        <w:ind w:left="576" w:hanging="576"/>
        <w:rPr>
          <w:rFonts w:asciiTheme="minorHAnsi" w:hAnsiTheme="minorHAnsi" w:cstheme="minorHAnsi"/>
        </w:rPr>
      </w:pPr>
    </w:p>
    <w:p w:rsidR="00E44129" w:rsidRPr="00E44129" w:rsidRDefault="00E44129" w:rsidP="00E44129"/>
    <w:p w:rsidR="003D3964" w:rsidRPr="00F54C04" w:rsidRDefault="003D3964" w:rsidP="000C1E31">
      <w:pPr>
        <w:pStyle w:val="Nadpis2"/>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806573" w:rsidRPr="00F54C04">
        <w:rPr>
          <w:rFonts w:asciiTheme="minorHAnsi" w:hAnsiTheme="minorHAnsi" w:cstheme="minorHAnsi"/>
        </w:rPr>
        <w:t>I</w:t>
      </w:r>
      <w:r w:rsidRPr="00F54C04">
        <w:rPr>
          <w:rFonts w:asciiTheme="minorHAnsi" w:hAnsiTheme="minorHAnsi" w:cstheme="minorHAnsi"/>
        </w:rPr>
        <w:t>X.</w:t>
      </w:r>
    </w:p>
    <w:p w:rsidR="00B9148F" w:rsidRPr="00F54C04" w:rsidRDefault="00131FE7"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Obchodní podmínky</w:t>
      </w:r>
    </w:p>
    <w:p w:rsidR="00A021CA" w:rsidRPr="00F54C04" w:rsidRDefault="00131FE7" w:rsidP="005A5632">
      <w:pPr>
        <w:widowControl w:val="0"/>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Smluvní strany tímto při určení svých vzájemných práv a povinností odkazují na nedílnou součást této smlouvy, a to na obchodní podmínky </w:t>
      </w:r>
      <w:r w:rsidR="00770282" w:rsidRPr="00F54C04">
        <w:rPr>
          <w:rFonts w:asciiTheme="minorHAnsi" w:hAnsiTheme="minorHAnsi" w:cstheme="minorHAnsi"/>
        </w:rPr>
        <w:t>O</w:t>
      </w:r>
      <w:r w:rsidR="003B392A" w:rsidRPr="00F54C04">
        <w:rPr>
          <w:rFonts w:asciiTheme="minorHAnsi" w:hAnsiTheme="minorHAnsi" w:cstheme="minorHAnsi"/>
        </w:rPr>
        <w:t xml:space="preserve">bjednatele, jakožto </w:t>
      </w:r>
      <w:r w:rsidRPr="00F54C04">
        <w:rPr>
          <w:rFonts w:asciiTheme="minorHAnsi" w:hAnsiTheme="minorHAnsi" w:cstheme="minorHAnsi"/>
        </w:rPr>
        <w:t xml:space="preserve">zadavatele </w:t>
      </w:r>
      <w:r w:rsidR="003B392A" w:rsidRPr="00F54C04">
        <w:rPr>
          <w:rFonts w:asciiTheme="minorHAnsi" w:hAnsiTheme="minorHAnsi" w:cstheme="minorHAnsi"/>
        </w:rPr>
        <w:t xml:space="preserve">výše uvedené </w:t>
      </w:r>
      <w:r w:rsidRPr="00F54C04">
        <w:rPr>
          <w:rFonts w:asciiTheme="minorHAnsi" w:hAnsiTheme="minorHAnsi" w:cstheme="minorHAnsi"/>
        </w:rPr>
        <w:t>veřejn</w:t>
      </w:r>
      <w:r w:rsidR="003B392A" w:rsidRPr="00F54C04">
        <w:rPr>
          <w:rFonts w:asciiTheme="minorHAnsi" w:hAnsiTheme="minorHAnsi" w:cstheme="minorHAnsi"/>
        </w:rPr>
        <w:t>é</w:t>
      </w:r>
      <w:r w:rsidRPr="00F54C04">
        <w:rPr>
          <w:rFonts w:asciiTheme="minorHAnsi" w:hAnsiTheme="minorHAnsi" w:cstheme="minorHAnsi"/>
        </w:rPr>
        <w:t xml:space="preserve"> zakázk</w:t>
      </w:r>
      <w:r w:rsidR="003B392A" w:rsidRPr="00F54C04">
        <w:rPr>
          <w:rFonts w:asciiTheme="minorHAnsi" w:hAnsiTheme="minorHAnsi" w:cstheme="minorHAnsi"/>
        </w:rPr>
        <w:t>y</w:t>
      </w:r>
      <w:r w:rsidRPr="00F54C04">
        <w:rPr>
          <w:rFonts w:asciiTheme="minorHAnsi" w:hAnsiTheme="minorHAnsi" w:cstheme="minorHAnsi"/>
        </w:rPr>
        <w:t>.</w:t>
      </w:r>
    </w:p>
    <w:p w:rsidR="00131FE7" w:rsidRPr="00F54C04" w:rsidRDefault="00131FE7" w:rsidP="00FF696D">
      <w:pPr>
        <w:widowControl w:val="0"/>
        <w:jc w:val="both"/>
        <w:rPr>
          <w:rFonts w:asciiTheme="minorHAnsi" w:hAnsiTheme="minorHAnsi" w:cstheme="minorHAnsi"/>
        </w:rPr>
      </w:pPr>
    </w:p>
    <w:p w:rsidR="00131FE7" w:rsidRPr="00F54C04" w:rsidRDefault="008A0551" w:rsidP="005A5632">
      <w:pPr>
        <w:widowControl w:val="0"/>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V případě rozporu obchodních podmínek a této smlouvy mají přednost ustanovení </w:t>
      </w:r>
      <w:r w:rsidR="003B392A" w:rsidRPr="00F54C04">
        <w:rPr>
          <w:rFonts w:asciiTheme="minorHAnsi" w:hAnsiTheme="minorHAnsi" w:cstheme="minorHAnsi"/>
        </w:rPr>
        <w:t>uvedená v</w:t>
      </w:r>
      <w:r w:rsidR="009D7CE9" w:rsidRPr="00F54C04">
        <w:rPr>
          <w:rFonts w:asciiTheme="minorHAnsi" w:hAnsiTheme="minorHAnsi" w:cstheme="minorHAnsi"/>
        </w:rPr>
        <w:t>e smlouvě</w:t>
      </w:r>
      <w:r w:rsidRPr="00F54C04">
        <w:rPr>
          <w:rFonts w:asciiTheme="minorHAnsi" w:hAnsiTheme="minorHAnsi" w:cstheme="minorHAnsi"/>
        </w:rPr>
        <w:t>.</w:t>
      </w:r>
    </w:p>
    <w:p w:rsidR="00A94631" w:rsidRPr="00F54C04" w:rsidRDefault="00A94631" w:rsidP="008B1C08">
      <w:pPr>
        <w:widowControl w:val="0"/>
        <w:tabs>
          <w:tab w:val="left" w:pos="567"/>
        </w:tabs>
        <w:jc w:val="both"/>
        <w:rPr>
          <w:rFonts w:asciiTheme="minorHAnsi" w:hAnsiTheme="minorHAnsi" w:cstheme="minorHAnsi"/>
        </w:rPr>
      </w:pPr>
    </w:p>
    <w:p w:rsidR="0009719D" w:rsidRPr="00F54C04" w:rsidRDefault="0009719D" w:rsidP="005A5632">
      <w:pPr>
        <w:widowControl w:val="0"/>
        <w:numPr>
          <w:ilvl w:val="1"/>
          <w:numId w:val="9"/>
        </w:numPr>
        <w:tabs>
          <w:tab w:val="left" w:pos="567"/>
        </w:tabs>
        <w:jc w:val="both"/>
        <w:rPr>
          <w:rFonts w:asciiTheme="minorHAnsi" w:hAnsiTheme="minorHAnsi" w:cstheme="minorHAnsi"/>
        </w:rPr>
      </w:pPr>
      <w:r w:rsidRPr="00F54C04">
        <w:rPr>
          <w:rFonts w:asciiTheme="minorHAnsi" w:hAnsiTheme="minorHAnsi" w:cstheme="minorHAnsi"/>
        </w:rPr>
        <w:t xml:space="preserve">Zhotovitel tímto prohlašuje, že OP zadavatele zná, akceptuje je a rozumí jim. </w:t>
      </w:r>
    </w:p>
    <w:p w:rsidR="004A55B7" w:rsidRDefault="004A55B7" w:rsidP="00831C04">
      <w:pPr>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rsidR="00E44129" w:rsidRPr="00F54C04" w:rsidRDefault="00E44129" w:rsidP="00831C04">
      <w:pPr>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rsidR="00831C04" w:rsidRPr="00F54C04" w:rsidRDefault="00831C04"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F54C04">
        <w:rPr>
          <w:rFonts w:asciiTheme="minorHAnsi" w:hAnsiTheme="minorHAnsi" w:cstheme="minorHAnsi"/>
          <w:b/>
          <w:bCs/>
          <w:snapToGrid w:val="0"/>
          <w:lang w:eastAsia="cs-CZ"/>
        </w:rPr>
        <w:t>Článek X</w:t>
      </w:r>
      <w:r w:rsidR="000C1E31">
        <w:rPr>
          <w:rFonts w:asciiTheme="minorHAnsi" w:hAnsiTheme="minorHAnsi" w:cstheme="minorHAnsi"/>
          <w:b/>
          <w:bCs/>
          <w:snapToGrid w:val="0"/>
          <w:lang w:eastAsia="cs-CZ"/>
        </w:rPr>
        <w:t>.</w:t>
      </w:r>
    </w:p>
    <w:p w:rsidR="00831C04" w:rsidRPr="000C1E31" w:rsidRDefault="00831C04" w:rsidP="000C1E31">
      <w:pPr>
        <w:pStyle w:val="Nadpis2"/>
        <w:numPr>
          <w:ilvl w:val="0"/>
          <w:numId w:val="0"/>
        </w:numPr>
        <w:spacing w:after="240"/>
        <w:ind w:left="578" w:hanging="578"/>
        <w:rPr>
          <w:rFonts w:asciiTheme="minorHAnsi" w:hAnsiTheme="minorHAnsi" w:cstheme="minorHAnsi"/>
        </w:rPr>
      </w:pPr>
      <w:r w:rsidRPr="000C1E31">
        <w:rPr>
          <w:rFonts w:asciiTheme="minorHAnsi" w:hAnsiTheme="minorHAnsi" w:cstheme="minorHAnsi"/>
        </w:rPr>
        <w:t>Odpovědnost za vady díla a záruka za jakost</w:t>
      </w:r>
    </w:p>
    <w:p w:rsidR="0091657F" w:rsidRPr="00F54C04"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 xml:space="preserve">Zhotovitel poskytuje na dílo, které je předmětem této Smlouvy, záruku za jakost v délce trvání </w:t>
      </w:r>
      <w:r w:rsidRPr="00F54C04">
        <w:rPr>
          <w:rFonts w:asciiTheme="minorHAnsi" w:hAnsiTheme="minorHAnsi" w:cstheme="minorHAnsi"/>
          <w:b/>
          <w:lang w:eastAsia="cs-CZ"/>
        </w:rPr>
        <w:t>60 měsíců</w:t>
      </w:r>
      <w:r w:rsidR="006E2479" w:rsidRPr="006E2479">
        <w:rPr>
          <w:rFonts w:asciiTheme="minorHAnsi" w:hAnsiTheme="minorHAnsi" w:cstheme="minorHAnsi"/>
          <w:lang w:eastAsia="cs-CZ"/>
        </w:rPr>
        <w:t>, přičemž</w:t>
      </w:r>
      <w:r w:rsidR="006E2479">
        <w:rPr>
          <w:rFonts w:asciiTheme="minorHAnsi" w:hAnsiTheme="minorHAnsi" w:cstheme="minorHAnsi"/>
          <w:lang w:eastAsia="cs-CZ"/>
        </w:rPr>
        <w:t xml:space="preserve"> na izolace mostovky poskytuje Zhotovitel záruku v</w:t>
      </w:r>
      <w:r w:rsidR="00234578">
        <w:rPr>
          <w:rFonts w:asciiTheme="minorHAnsi" w:hAnsiTheme="minorHAnsi" w:cstheme="minorHAnsi"/>
          <w:lang w:eastAsia="cs-CZ"/>
        </w:rPr>
        <w:t xml:space="preserve"> délce </w:t>
      </w:r>
      <w:r w:rsidR="006E2479">
        <w:rPr>
          <w:rFonts w:asciiTheme="minorHAnsi" w:hAnsiTheme="minorHAnsi" w:cstheme="minorHAnsi"/>
          <w:lang w:eastAsia="cs-CZ"/>
        </w:rPr>
        <w:t xml:space="preserve">trvání </w:t>
      </w:r>
      <w:r w:rsidR="006E2479" w:rsidRPr="006E2479">
        <w:rPr>
          <w:rFonts w:asciiTheme="minorHAnsi" w:hAnsiTheme="minorHAnsi" w:cstheme="minorHAnsi"/>
          <w:b/>
          <w:lang w:eastAsia="cs-CZ"/>
        </w:rPr>
        <w:t>120 měsíců</w:t>
      </w:r>
      <w:r w:rsidRPr="00F54C04">
        <w:rPr>
          <w:rFonts w:asciiTheme="minorHAnsi" w:hAnsiTheme="minorHAnsi" w:cstheme="minorHAnsi"/>
          <w:lang w:eastAsia="cs-CZ"/>
        </w:rPr>
        <w:t>.</w:t>
      </w:r>
    </w:p>
    <w:p w:rsidR="00A94631" w:rsidRPr="00F54C04" w:rsidRDefault="00A94631" w:rsidP="008B1C08">
      <w:pPr>
        <w:pStyle w:val="Zkladntextodsazen21"/>
        <w:tabs>
          <w:tab w:val="left" w:pos="567"/>
        </w:tabs>
        <w:ind w:firstLine="0"/>
        <w:rPr>
          <w:rFonts w:asciiTheme="minorHAnsi" w:hAnsiTheme="minorHAnsi" w:cstheme="minorHAnsi"/>
          <w:lang w:eastAsia="cs-CZ"/>
        </w:rPr>
      </w:pPr>
    </w:p>
    <w:p w:rsidR="0091657F" w:rsidRPr="00F54C04"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 xml:space="preserve">Záruka za jakost počíná běžet ode dne podepsání písemného protokolu o předání a převzetí díla bez vad.  </w:t>
      </w:r>
    </w:p>
    <w:p w:rsidR="0091657F" w:rsidRPr="00F54C04" w:rsidRDefault="0091657F" w:rsidP="008B1C08">
      <w:pPr>
        <w:widowControl w:val="0"/>
        <w:overflowPunct w:val="0"/>
        <w:autoSpaceDE w:val="0"/>
        <w:autoSpaceDN w:val="0"/>
        <w:adjustRightInd w:val="0"/>
        <w:textAlignment w:val="baseline"/>
        <w:outlineLvl w:val="1"/>
        <w:rPr>
          <w:rFonts w:asciiTheme="minorHAnsi" w:hAnsiTheme="minorHAnsi" w:cstheme="minorHAnsi"/>
          <w:b/>
          <w:bCs/>
          <w:snapToGrid w:val="0"/>
          <w:lang w:eastAsia="cs-CZ"/>
        </w:rPr>
      </w:pPr>
    </w:p>
    <w:p w:rsidR="00831C04" w:rsidRPr="00F54C04" w:rsidRDefault="00831C04" w:rsidP="005A5632">
      <w:pPr>
        <w:pStyle w:val="Zkladntextodsazen21"/>
        <w:numPr>
          <w:ilvl w:val="1"/>
          <w:numId w:val="10"/>
        </w:numPr>
        <w:tabs>
          <w:tab w:val="left" w:pos="567"/>
        </w:tabs>
        <w:ind w:left="0" w:firstLine="0"/>
        <w:rPr>
          <w:rFonts w:asciiTheme="minorHAnsi" w:hAnsiTheme="minorHAnsi" w:cstheme="minorHAnsi"/>
        </w:rPr>
      </w:pPr>
      <w:r w:rsidRPr="00F54C04">
        <w:rPr>
          <w:rFonts w:asciiTheme="minorHAnsi" w:hAnsiTheme="minorHAnsi" w:cstheme="minorHAnsi"/>
        </w:rPr>
        <w:t>Bližší podmínky upravující odpovědnost za vady díla a záruku za jakost jsou uvedeny v příslušné části OP.</w:t>
      </w:r>
    </w:p>
    <w:p w:rsidR="00B9148F" w:rsidRDefault="00B9148F" w:rsidP="00C1073C">
      <w:pPr>
        <w:pStyle w:val="Zkladntextodsazen21"/>
        <w:ind w:firstLine="0"/>
        <w:jc w:val="center"/>
        <w:rPr>
          <w:rFonts w:asciiTheme="minorHAnsi" w:hAnsiTheme="minorHAnsi" w:cstheme="minorHAnsi"/>
          <w:b/>
        </w:rPr>
      </w:pPr>
    </w:p>
    <w:p w:rsidR="00E44129" w:rsidRPr="00F54C04" w:rsidRDefault="00E44129" w:rsidP="00C1073C">
      <w:pPr>
        <w:pStyle w:val="Zkladntextodsazen21"/>
        <w:ind w:firstLine="0"/>
        <w:jc w:val="center"/>
        <w:rPr>
          <w:rFonts w:asciiTheme="minorHAnsi" w:hAnsiTheme="minorHAnsi" w:cstheme="minorHAnsi"/>
          <w:b/>
        </w:rPr>
      </w:pPr>
    </w:p>
    <w:p w:rsidR="00401E86" w:rsidRPr="00F54C04" w:rsidRDefault="00401E86" w:rsidP="000C1E31">
      <w:pPr>
        <w:pStyle w:val="Zkladntextodsazen21"/>
        <w:keepNext/>
        <w:ind w:firstLine="0"/>
        <w:jc w:val="center"/>
        <w:rPr>
          <w:rFonts w:asciiTheme="minorHAnsi" w:hAnsiTheme="minorHAnsi" w:cstheme="minorHAnsi"/>
          <w:b/>
        </w:rPr>
      </w:pPr>
      <w:r w:rsidRPr="00F54C04">
        <w:rPr>
          <w:rFonts w:asciiTheme="minorHAnsi" w:hAnsiTheme="minorHAnsi" w:cstheme="minorHAnsi"/>
          <w:b/>
        </w:rPr>
        <w:t>Článek XI.</w:t>
      </w:r>
    </w:p>
    <w:p w:rsidR="00401E86" w:rsidRPr="000C1E31" w:rsidRDefault="00401E86"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Platnost a účinnost smlouvy</w:t>
      </w:r>
    </w:p>
    <w:p w:rsidR="00552E2E" w:rsidRPr="00F54C04" w:rsidRDefault="00552E2E" w:rsidP="005A5632">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t xml:space="preserve">Tato smlouva nabývá platnosti dnem podpisu oběma smluvními stranami a účinnosti dnem uveřejnění v informačním systému veřejné správy – Registru smluv. </w:t>
      </w:r>
    </w:p>
    <w:p w:rsidR="00401E86" w:rsidRPr="00F54C04" w:rsidRDefault="00401E86" w:rsidP="00401E86">
      <w:pPr>
        <w:pStyle w:val="Zkladntextodsazen21"/>
        <w:ind w:firstLine="0"/>
        <w:rPr>
          <w:rFonts w:asciiTheme="minorHAnsi" w:hAnsiTheme="minorHAnsi" w:cstheme="minorHAnsi"/>
          <w:strike/>
          <w:lang w:eastAsia="cs-CZ"/>
        </w:rPr>
      </w:pPr>
    </w:p>
    <w:p w:rsidR="00B9148F" w:rsidRPr="00F54C04" w:rsidRDefault="00B9148F" w:rsidP="005A5632">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lastRenderedPageBreak/>
        <w:t>Tato Smlouva o dílo je vyhotovena v elektronické podobě, přičemž obě smluvní strany obdrží její elektronický originál.</w:t>
      </w:r>
    </w:p>
    <w:p w:rsidR="00B9148F" w:rsidRPr="00F54C04" w:rsidRDefault="00B9148F" w:rsidP="00B9148F">
      <w:pPr>
        <w:pStyle w:val="Zkladntextodsazen21"/>
        <w:ind w:firstLine="0"/>
        <w:rPr>
          <w:rFonts w:asciiTheme="minorHAnsi" w:hAnsiTheme="minorHAnsi" w:cstheme="minorHAnsi"/>
        </w:rPr>
      </w:pPr>
    </w:p>
    <w:p w:rsidR="00B9148F" w:rsidRPr="00F54C04" w:rsidRDefault="00B9148F" w:rsidP="005A5632">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t xml:space="preserve">Smlouva je </w:t>
      </w:r>
      <w:r w:rsidRPr="00F54C04">
        <w:rPr>
          <w:rFonts w:asciiTheme="minorHAnsi" w:hAnsiTheme="minorHAnsi" w:cstheme="minorHAnsi"/>
          <w:u w:val="single"/>
        </w:rPr>
        <w:t>platná</w:t>
      </w:r>
      <w:r w:rsidRPr="00F54C04">
        <w:rPr>
          <w:rFonts w:asciiTheme="minorHAnsi" w:hAnsiTheme="minorHAnsi" w:cstheme="minorHAnsi"/>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r w:rsidR="007D2EA3">
        <w:rPr>
          <w:rFonts w:asciiTheme="minorHAnsi" w:hAnsiTheme="minorHAnsi" w:cstheme="minorHAnsi"/>
        </w:rPr>
        <w:t>)</w:t>
      </w:r>
      <w:r w:rsidRPr="00F54C04">
        <w:rPr>
          <w:rFonts w:asciiTheme="minorHAnsi" w:hAnsiTheme="minorHAnsi" w:cstheme="minorHAnsi"/>
        </w:rPr>
        <w:t>.</w:t>
      </w:r>
    </w:p>
    <w:p w:rsidR="00540A61" w:rsidRPr="00F54C04" w:rsidRDefault="00540A61" w:rsidP="00540A61">
      <w:pPr>
        <w:pStyle w:val="Zkladntextodsazen21"/>
        <w:ind w:firstLine="0"/>
        <w:rPr>
          <w:rFonts w:asciiTheme="minorHAnsi" w:hAnsiTheme="minorHAnsi" w:cstheme="minorHAnsi"/>
        </w:rPr>
      </w:pPr>
    </w:p>
    <w:p w:rsidR="00B9148F" w:rsidRPr="00F54C04" w:rsidRDefault="00B9148F" w:rsidP="005A5632">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t xml:space="preserve">Smlouva je </w:t>
      </w:r>
      <w:r w:rsidRPr="00F54C04">
        <w:rPr>
          <w:rFonts w:asciiTheme="minorHAnsi" w:hAnsiTheme="minorHAnsi" w:cstheme="minorHAnsi"/>
          <w:u w:val="single"/>
        </w:rPr>
        <w:t>účinná</w:t>
      </w:r>
      <w:r w:rsidRPr="00F54C04">
        <w:rPr>
          <w:rFonts w:asciiTheme="minorHAnsi" w:hAnsiTheme="minorHAnsi" w:cstheme="minorHAnsi"/>
        </w:rPr>
        <w:t xml:space="preserve"> dnem jejího uveřejnění v registru smluv. </w:t>
      </w:r>
    </w:p>
    <w:p w:rsidR="00B9148F" w:rsidRDefault="00B9148F" w:rsidP="00401E86">
      <w:pPr>
        <w:pStyle w:val="Zkladntextodsazen21"/>
        <w:ind w:firstLine="0"/>
        <w:rPr>
          <w:rFonts w:asciiTheme="minorHAnsi" w:hAnsiTheme="minorHAnsi" w:cstheme="minorHAnsi"/>
          <w:strike/>
          <w:lang w:eastAsia="cs-CZ"/>
        </w:rPr>
      </w:pPr>
    </w:p>
    <w:p w:rsidR="00E44129" w:rsidRPr="00F54C04" w:rsidRDefault="00E44129" w:rsidP="00401E86">
      <w:pPr>
        <w:pStyle w:val="Zkladntextodsazen21"/>
        <w:ind w:firstLine="0"/>
        <w:rPr>
          <w:rFonts w:asciiTheme="minorHAnsi" w:hAnsiTheme="minorHAnsi" w:cstheme="minorHAnsi"/>
          <w:strike/>
          <w:lang w:eastAsia="cs-CZ"/>
        </w:rPr>
      </w:pPr>
    </w:p>
    <w:p w:rsidR="003D3964" w:rsidRPr="00F54C04" w:rsidRDefault="003D3964" w:rsidP="000C1E31">
      <w:pPr>
        <w:pStyle w:val="Zkladntextodsazen21"/>
        <w:keepNext/>
        <w:ind w:firstLine="0"/>
        <w:jc w:val="center"/>
        <w:rPr>
          <w:rFonts w:asciiTheme="minorHAnsi" w:hAnsiTheme="minorHAnsi" w:cstheme="minorHAnsi"/>
          <w:b/>
        </w:rPr>
      </w:pPr>
      <w:r w:rsidRPr="00F54C04">
        <w:rPr>
          <w:rFonts w:asciiTheme="minorHAnsi" w:hAnsiTheme="minorHAnsi" w:cstheme="minorHAnsi"/>
          <w:b/>
        </w:rPr>
        <w:t xml:space="preserve">Článek </w:t>
      </w:r>
      <w:r w:rsidR="00806573" w:rsidRPr="00F54C04">
        <w:rPr>
          <w:rFonts w:asciiTheme="minorHAnsi" w:hAnsiTheme="minorHAnsi" w:cstheme="minorHAnsi"/>
          <w:b/>
        </w:rPr>
        <w:t>X</w:t>
      </w:r>
      <w:r w:rsidR="00831C04" w:rsidRPr="00F54C04">
        <w:rPr>
          <w:rFonts w:asciiTheme="minorHAnsi" w:hAnsiTheme="minorHAnsi" w:cstheme="minorHAnsi"/>
          <w:b/>
        </w:rPr>
        <w:t>I</w:t>
      </w:r>
      <w:r w:rsidR="00401E86" w:rsidRPr="00F54C04">
        <w:rPr>
          <w:rFonts w:asciiTheme="minorHAnsi" w:hAnsiTheme="minorHAnsi" w:cstheme="minorHAnsi"/>
          <w:b/>
        </w:rPr>
        <w:t>I</w:t>
      </w:r>
      <w:r w:rsidR="008946C4" w:rsidRPr="00F54C04">
        <w:rPr>
          <w:rFonts w:asciiTheme="minorHAnsi" w:hAnsiTheme="minorHAnsi" w:cstheme="minorHAnsi"/>
          <w:b/>
        </w:rPr>
        <w:t>.</w:t>
      </w:r>
    </w:p>
    <w:p w:rsidR="00F271C4" w:rsidRPr="000C1E31" w:rsidRDefault="008A055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Závěrečná ustanovení</w:t>
      </w:r>
    </w:p>
    <w:p w:rsidR="00F1384B" w:rsidRPr="00F54C04" w:rsidRDefault="005C150F"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 xml:space="preserve">Tato </w:t>
      </w:r>
      <w:r w:rsidR="00BF365E" w:rsidRPr="00F54C04">
        <w:rPr>
          <w:rFonts w:asciiTheme="minorHAnsi" w:hAnsiTheme="minorHAnsi" w:cstheme="minorHAnsi"/>
          <w:lang w:eastAsia="cs-CZ"/>
        </w:rPr>
        <w:t>S</w:t>
      </w:r>
      <w:r w:rsidRPr="00F54C04">
        <w:rPr>
          <w:rFonts w:asciiTheme="minorHAnsi" w:hAnsiTheme="minorHAnsi" w:cstheme="minorHAnsi"/>
          <w:lang w:eastAsia="cs-CZ"/>
        </w:rPr>
        <w:t>mlouva podléh</w:t>
      </w:r>
      <w:r w:rsidR="00BF365E" w:rsidRPr="00F54C04">
        <w:rPr>
          <w:rFonts w:asciiTheme="minorHAnsi" w:hAnsiTheme="minorHAnsi" w:cstheme="minorHAnsi"/>
          <w:lang w:eastAsia="cs-CZ"/>
        </w:rPr>
        <w:t>á</w:t>
      </w:r>
      <w:r w:rsidRPr="00F54C04">
        <w:rPr>
          <w:rFonts w:asciiTheme="minorHAnsi" w:hAnsiTheme="minorHAnsi" w:cstheme="minorHAnsi"/>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F54C04">
        <w:rPr>
          <w:rFonts w:asciiTheme="minorHAnsi" w:hAnsiTheme="minorHAnsi" w:cstheme="minorHAnsi"/>
          <w:lang w:eastAsia="cs-CZ"/>
        </w:rPr>
        <w:t>.</w:t>
      </w:r>
    </w:p>
    <w:p w:rsidR="00890156" w:rsidRPr="00F54C04" w:rsidRDefault="00890156" w:rsidP="00890156">
      <w:pPr>
        <w:pStyle w:val="Zkladntextodsazen21"/>
        <w:ind w:firstLine="0"/>
        <w:rPr>
          <w:rFonts w:asciiTheme="minorHAnsi" w:hAnsiTheme="minorHAnsi" w:cstheme="minorHAnsi"/>
          <w:lang w:eastAsia="cs-CZ"/>
        </w:rPr>
      </w:pPr>
    </w:p>
    <w:p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 xml:space="preserve">Zhotovitel souhlasí se zveřejněním </w:t>
      </w:r>
      <w:r w:rsidR="005C150F" w:rsidRPr="00F54C04">
        <w:rPr>
          <w:rFonts w:asciiTheme="minorHAnsi" w:hAnsiTheme="minorHAnsi" w:cstheme="minorHAnsi"/>
          <w:lang w:eastAsia="cs-CZ"/>
        </w:rPr>
        <w:t xml:space="preserve">případných informací o této Smlouvě dle zákona č. 106/1999 Sb. o svobodném přístupu k informacím, v jeho platném znění, či se zveřejněním </w:t>
      </w:r>
      <w:r w:rsidRPr="00F54C04">
        <w:rPr>
          <w:rFonts w:asciiTheme="minorHAnsi" w:hAnsiTheme="minorHAnsi" w:cstheme="minorHAnsi"/>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F54C04">
        <w:rPr>
          <w:rFonts w:asciiTheme="minorHAnsi" w:hAnsiTheme="minorHAnsi" w:cstheme="minorHAnsi"/>
          <w:lang w:eastAsia="cs-CZ"/>
        </w:rPr>
        <w:t xml:space="preserve">o zvláštních podmínkách účinnosti některých smluv, uveřejňování těchto smluv a o registru smluv (zákon o registru smluv). </w:t>
      </w:r>
      <w:r w:rsidRPr="00F54C04">
        <w:rPr>
          <w:rFonts w:asciiTheme="minorHAnsi" w:hAnsiTheme="minorHAnsi" w:cstheme="minorHAnsi"/>
          <w:lang w:eastAsia="cs-CZ"/>
        </w:rPr>
        <w:t xml:space="preserve">Smlouvu bude dle vůle </w:t>
      </w:r>
      <w:r w:rsidR="005C150F" w:rsidRPr="00F54C04">
        <w:rPr>
          <w:rFonts w:asciiTheme="minorHAnsi" w:hAnsiTheme="minorHAnsi" w:cstheme="minorHAnsi"/>
          <w:lang w:eastAsia="cs-CZ"/>
        </w:rPr>
        <w:t>s</w:t>
      </w:r>
      <w:r w:rsidRPr="00F54C04">
        <w:rPr>
          <w:rFonts w:asciiTheme="minorHAnsi" w:hAnsiTheme="minorHAnsi" w:cstheme="minorHAnsi"/>
          <w:lang w:eastAsia="cs-CZ"/>
        </w:rPr>
        <w:t>mluvních stran na profilu zadavatele a v registru smluv v souladu s příslušnými právními předpisy, zejména ve lhůtách stanovených příslušnými právními předpisy, zveřejňovat Objednatel.</w:t>
      </w:r>
    </w:p>
    <w:p w:rsidR="00F454AB" w:rsidRPr="00F54C04" w:rsidRDefault="00F454AB" w:rsidP="004A55B7">
      <w:pPr>
        <w:pStyle w:val="Zkladntextodsazen21"/>
        <w:tabs>
          <w:tab w:val="left" w:pos="567"/>
        </w:tabs>
        <w:ind w:firstLine="0"/>
        <w:rPr>
          <w:rFonts w:asciiTheme="minorHAnsi" w:hAnsiTheme="minorHAnsi" w:cstheme="minorHAnsi"/>
          <w:lang w:eastAsia="cs-CZ"/>
        </w:rPr>
      </w:pPr>
    </w:p>
    <w:p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rsidR="00F454AB" w:rsidRPr="00F54C04" w:rsidRDefault="00F454AB" w:rsidP="008B1C08">
      <w:pPr>
        <w:pStyle w:val="Zkladntextodsazen21"/>
        <w:ind w:firstLine="0"/>
        <w:rPr>
          <w:rFonts w:asciiTheme="minorHAnsi" w:hAnsiTheme="minorHAnsi" w:cstheme="minorHAnsi"/>
          <w:lang w:eastAsia="cs-CZ"/>
        </w:rPr>
      </w:pPr>
    </w:p>
    <w:p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F454AB" w:rsidRPr="00F54C04" w:rsidRDefault="00F454AB" w:rsidP="00C1073C">
      <w:pPr>
        <w:pStyle w:val="Zkladntextodsazen21"/>
        <w:ind w:firstLine="0"/>
        <w:rPr>
          <w:rFonts w:asciiTheme="minorHAnsi" w:hAnsiTheme="minorHAnsi" w:cstheme="minorHAnsi"/>
          <w:lang w:eastAsia="cs-CZ"/>
        </w:rPr>
      </w:pPr>
    </w:p>
    <w:p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Změny a doplňky této Smlouvy lze provádět pouze vzestupně číslovanými, písemnými oběma Smluvními stranami podepsanými</w:t>
      </w:r>
      <w:r w:rsidRPr="00F54C04" w:rsidDel="00CC14C0">
        <w:rPr>
          <w:rFonts w:asciiTheme="minorHAnsi" w:hAnsiTheme="minorHAnsi" w:cstheme="minorHAnsi"/>
          <w:lang w:eastAsia="cs-CZ"/>
        </w:rPr>
        <w:t xml:space="preserve"> </w:t>
      </w:r>
      <w:r w:rsidRPr="00F54C04">
        <w:rPr>
          <w:rFonts w:asciiTheme="minorHAnsi" w:hAnsiTheme="minorHAnsi" w:cstheme="minorHAnsi"/>
          <w:lang w:eastAsia="cs-CZ"/>
        </w:rPr>
        <w:t>dodatky, které se stanou nedílnou součástí této Smlouvy.</w:t>
      </w:r>
    </w:p>
    <w:p w:rsidR="00F454AB" w:rsidRPr="00F54C04" w:rsidRDefault="00F454AB" w:rsidP="00C1073C">
      <w:pPr>
        <w:pStyle w:val="Zkladntextodsazen21"/>
        <w:ind w:firstLine="0"/>
        <w:rPr>
          <w:rFonts w:asciiTheme="minorHAnsi" w:hAnsiTheme="minorHAnsi" w:cstheme="minorHAnsi"/>
          <w:lang w:eastAsia="cs-CZ"/>
        </w:rPr>
      </w:pPr>
    </w:p>
    <w:p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V ostatním se řídí práva a povinnosti smluvních stran ustanoveními OZ.</w:t>
      </w:r>
    </w:p>
    <w:p w:rsidR="00F454AB" w:rsidRPr="00F54C04" w:rsidRDefault="00F454AB" w:rsidP="00C1073C">
      <w:pPr>
        <w:pStyle w:val="Zkladntextodsazen21"/>
        <w:ind w:firstLine="0"/>
        <w:rPr>
          <w:rFonts w:asciiTheme="minorHAnsi" w:hAnsiTheme="minorHAnsi" w:cstheme="minorHAnsi"/>
          <w:lang w:eastAsia="cs-CZ"/>
        </w:rPr>
      </w:pPr>
    </w:p>
    <w:p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F454AB" w:rsidRPr="00F54C04" w:rsidRDefault="00F454AB" w:rsidP="008B1C08">
      <w:pPr>
        <w:pStyle w:val="Zkladntextodsazen21"/>
        <w:tabs>
          <w:tab w:val="left" w:pos="567"/>
        </w:tabs>
        <w:ind w:firstLine="0"/>
        <w:rPr>
          <w:rFonts w:asciiTheme="minorHAnsi" w:hAnsiTheme="minorHAnsi" w:cstheme="minorHAnsi"/>
          <w:lang w:eastAsia="cs-CZ"/>
        </w:rPr>
      </w:pPr>
    </w:p>
    <w:p w:rsidR="00846A10"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711673">
        <w:rPr>
          <w:rFonts w:asciiTheme="minorHAnsi" w:hAnsiTheme="minorHAnsi" w:cstheme="minorHAnsi"/>
          <w:lang w:eastAsia="cs-CZ"/>
        </w:rPr>
        <w:t>.</w:t>
      </w:r>
    </w:p>
    <w:p w:rsidR="00F3076C" w:rsidRPr="00F54C04" w:rsidRDefault="00F3076C" w:rsidP="008B1C08">
      <w:pPr>
        <w:pStyle w:val="Zkladntextodsazen21"/>
        <w:ind w:firstLine="0"/>
        <w:rPr>
          <w:rFonts w:asciiTheme="minorHAnsi" w:hAnsiTheme="minorHAnsi" w:cstheme="minorHAnsi"/>
          <w:lang w:eastAsia="cs-CZ"/>
        </w:rPr>
      </w:pPr>
    </w:p>
    <w:p w:rsidR="00846A10" w:rsidRPr="00F54C04" w:rsidRDefault="00846A10" w:rsidP="008B1C08">
      <w:pPr>
        <w:pStyle w:val="Zkladntextodsazen21"/>
        <w:ind w:firstLine="0"/>
        <w:rPr>
          <w:rFonts w:asciiTheme="minorHAnsi" w:hAnsiTheme="minorHAnsi" w:cstheme="minorHAnsi"/>
          <w:lang w:eastAsia="cs-CZ"/>
        </w:rPr>
      </w:pPr>
      <w:r w:rsidRPr="00F54C04">
        <w:rPr>
          <w:rFonts w:asciiTheme="minorHAnsi" w:hAnsiTheme="minorHAnsi" w:cstheme="minorHAnsi"/>
          <w:lang w:eastAsia="cs-CZ"/>
        </w:rPr>
        <w:t>Nedílnou součástí Smlouvy jsou následující přílohy:</w:t>
      </w:r>
    </w:p>
    <w:p w:rsidR="00846A10" w:rsidRPr="00F54C04" w:rsidRDefault="00846A10" w:rsidP="005A5632">
      <w:pPr>
        <w:pStyle w:val="slovanodst"/>
        <w:numPr>
          <w:ilvl w:val="0"/>
          <w:numId w:val="17"/>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Oceněný soupis stavebních prací, dodávek a služeb s</w:t>
      </w:r>
      <w:r w:rsidR="00A119B3" w:rsidRPr="00F54C04">
        <w:rPr>
          <w:rFonts w:asciiTheme="minorHAnsi" w:hAnsiTheme="minorHAnsi" w:cstheme="minorHAnsi"/>
          <w:sz w:val="24"/>
          <w:szCs w:val="24"/>
        </w:rPr>
        <w:t> </w:t>
      </w:r>
      <w:r w:rsidRPr="00F54C04">
        <w:rPr>
          <w:rFonts w:asciiTheme="minorHAnsi" w:hAnsiTheme="minorHAnsi" w:cstheme="minorHAnsi"/>
          <w:sz w:val="24"/>
          <w:szCs w:val="24"/>
        </w:rPr>
        <w:t>VV</w:t>
      </w:r>
    </w:p>
    <w:p w:rsidR="00846A10" w:rsidRPr="009F1884" w:rsidRDefault="009F1884" w:rsidP="009F1884">
      <w:pPr>
        <w:pStyle w:val="slovanodst"/>
        <w:numPr>
          <w:ilvl w:val="0"/>
          <w:numId w:val="17"/>
        </w:numPr>
        <w:tabs>
          <w:tab w:val="left" w:pos="567"/>
        </w:tabs>
        <w:rPr>
          <w:rFonts w:asciiTheme="minorHAnsi" w:hAnsiTheme="minorHAnsi" w:cstheme="minorHAnsi"/>
          <w:sz w:val="24"/>
          <w:szCs w:val="24"/>
        </w:rPr>
      </w:pPr>
      <w:r>
        <w:rPr>
          <w:rFonts w:asciiTheme="minorHAnsi" w:hAnsiTheme="minorHAnsi" w:cstheme="minorHAnsi"/>
          <w:sz w:val="24"/>
          <w:szCs w:val="24"/>
        </w:rPr>
        <w:t>O</w:t>
      </w:r>
      <w:r w:rsidR="00846A10" w:rsidRPr="009F1884">
        <w:rPr>
          <w:rFonts w:asciiTheme="minorHAnsi" w:hAnsiTheme="minorHAnsi" w:cstheme="minorHAnsi"/>
          <w:sz w:val="24"/>
          <w:szCs w:val="24"/>
        </w:rPr>
        <w:t>bchodní podmínky</w:t>
      </w:r>
      <w:r w:rsidR="00F54C04" w:rsidRPr="009F1884">
        <w:rPr>
          <w:rFonts w:asciiTheme="minorHAnsi" w:hAnsiTheme="minorHAnsi" w:cstheme="minorHAnsi"/>
          <w:sz w:val="24"/>
          <w:szCs w:val="24"/>
        </w:rPr>
        <w:t xml:space="preserve"> zadavatele pro veřejné zakázky na stavební práce</w:t>
      </w:r>
    </w:p>
    <w:p w:rsidR="0016435C" w:rsidRDefault="0016435C" w:rsidP="0016435C">
      <w:pPr>
        <w:pStyle w:val="slovanodst"/>
        <w:numPr>
          <w:ilvl w:val="0"/>
          <w:numId w:val="17"/>
        </w:numPr>
        <w:tabs>
          <w:tab w:val="left" w:pos="567"/>
        </w:tabs>
        <w:rPr>
          <w:rFonts w:asciiTheme="minorHAnsi" w:hAnsiTheme="minorHAnsi" w:cstheme="minorHAnsi"/>
          <w:sz w:val="24"/>
          <w:szCs w:val="24"/>
        </w:rPr>
      </w:pPr>
      <w:r w:rsidRPr="0016435C">
        <w:rPr>
          <w:rFonts w:asciiTheme="minorHAnsi" w:hAnsiTheme="minorHAnsi" w:cstheme="minorHAnsi"/>
          <w:sz w:val="24"/>
          <w:szCs w:val="24"/>
        </w:rPr>
        <w:t>Údaje, které jsou součástí ujednání a nebudou zveřejněny v Registru smluv</w:t>
      </w:r>
    </w:p>
    <w:p w:rsidR="00890156" w:rsidRDefault="00890156" w:rsidP="00846A10">
      <w:pPr>
        <w:pStyle w:val="slovanodst"/>
        <w:numPr>
          <w:ilvl w:val="0"/>
          <w:numId w:val="0"/>
        </w:numPr>
        <w:tabs>
          <w:tab w:val="left" w:pos="567"/>
        </w:tabs>
        <w:ind w:left="567"/>
        <w:rPr>
          <w:rFonts w:asciiTheme="minorHAnsi" w:hAnsiTheme="minorHAnsi" w:cstheme="minorHAnsi"/>
          <w:sz w:val="24"/>
          <w:szCs w:val="24"/>
        </w:rPr>
      </w:pPr>
    </w:p>
    <w:p w:rsidR="00711673" w:rsidRPr="009925FE" w:rsidRDefault="00711673" w:rsidP="00711673">
      <w:pPr>
        <w:spacing w:after="120"/>
        <w:jc w:val="both"/>
        <w:rPr>
          <w:rFonts w:asciiTheme="minorHAnsi" w:hAnsiTheme="minorHAnsi" w:cstheme="minorHAnsi"/>
          <w:caps/>
        </w:rPr>
      </w:pPr>
      <w:r w:rsidRPr="009925FE">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B9148F" w:rsidRPr="00F54C04" w:rsidRDefault="00B9148F" w:rsidP="00846A10">
      <w:pPr>
        <w:pStyle w:val="slovanodst"/>
        <w:numPr>
          <w:ilvl w:val="0"/>
          <w:numId w:val="0"/>
        </w:numPr>
        <w:tabs>
          <w:tab w:val="left" w:pos="567"/>
        </w:tabs>
        <w:ind w:left="567"/>
        <w:rPr>
          <w:rFonts w:asciiTheme="minorHAnsi" w:hAnsiTheme="minorHAnsi" w:cstheme="minorHAnsi"/>
          <w:sz w:val="24"/>
          <w:szCs w:val="24"/>
        </w:rPr>
      </w:pPr>
    </w:p>
    <w:p w:rsidR="0016435C" w:rsidRDefault="0016435C" w:rsidP="00254328">
      <w:pPr>
        <w:pStyle w:val="Bezmezer"/>
        <w:tabs>
          <w:tab w:val="center" w:pos="1985"/>
          <w:tab w:val="center" w:pos="7371"/>
        </w:tabs>
        <w:rPr>
          <w:rFonts w:asciiTheme="minorHAnsi" w:hAnsiTheme="minorHAnsi" w:cstheme="minorHAnsi"/>
        </w:rPr>
      </w:pPr>
    </w:p>
    <w:p w:rsidR="0016435C" w:rsidRDefault="0016435C">
      <w:pPr>
        <w:suppressAutoHyphens w:val="0"/>
        <w:rPr>
          <w:rFonts w:asciiTheme="minorHAnsi" w:hAnsiTheme="minorHAnsi" w:cstheme="minorHAnsi"/>
          <w:lang w:eastAsia="cs-CZ"/>
        </w:rPr>
      </w:pPr>
      <w:r>
        <w:rPr>
          <w:rFonts w:asciiTheme="minorHAnsi" w:hAnsiTheme="minorHAnsi" w:cstheme="minorHAnsi"/>
        </w:rPr>
        <w:br w:type="page"/>
      </w:r>
    </w:p>
    <w:p w:rsidR="0016435C" w:rsidRPr="00293CA4" w:rsidRDefault="00293CA4" w:rsidP="00293CA4">
      <w:pPr>
        <w:jc w:val="right"/>
        <w:rPr>
          <w:rFonts w:asciiTheme="minorHAnsi" w:hAnsiTheme="minorHAnsi" w:cstheme="minorHAnsi"/>
          <w:b/>
          <w:sz w:val="20"/>
          <w:szCs w:val="20"/>
        </w:rPr>
      </w:pPr>
      <w:r w:rsidRPr="00293CA4">
        <w:rPr>
          <w:rFonts w:asciiTheme="minorHAnsi" w:hAnsiTheme="minorHAnsi" w:cstheme="minorHAnsi"/>
          <w:b/>
          <w:sz w:val="20"/>
          <w:szCs w:val="20"/>
        </w:rPr>
        <w:lastRenderedPageBreak/>
        <w:t xml:space="preserve">Příloha </w:t>
      </w:r>
      <w:r w:rsidR="00FA1B20">
        <w:rPr>
          <w:rFonts w:asciiTheme="minorHAnsi" w:hAnsiTheme="minorHAnsi" w:cstheme="minorHAnsi"/>
          <w:b/>
          <w:sz w:val="20"/>
          <w:szCs w:val="20"/>
        </w:rPr>
        <w:t>A</w:t>
      </w:r>
      <w:r w:rsidRPr="00293CA4">
        <w:rPr>
          <w:rFonts w:asciiTheme="minorHAnsi" w:hAnsiTheme="minorHAnsi" w:cstheme="minorHAnsi"/>
          <w:b/>
          <w:sz w:val="20"/>
          <w:szCs w:val="20"/>
        </w:rPr>
        <w:t>3 SoD</w:t>
      </w:r>
    </w:p>
    <w:p w:rsidR="00293CA4" w:rsidRDefault="00293CA4" w:rsidP="0016435C">
      <w:pPr>
        <w:jc w:val="center"/>
        <w:rPr>
          <w:rFonts w:asciiTheme="minorHAnsi" w:hAnsiTheme="minorHAnsi" w:cstheme="minorHAnsi"/>
          <w:b/>
          <w:sz w:val="28"/>
          <w:szCs w:val="28"/>
        </w:rPr>
      </w:pPr>
    </w:p>
    <w:p w:rsidR="00293CA4" w:rsidRDefault="00293CA4" w:rsidP="0016435C">
      <w:pPr>
        <w:jc w:val="center"/>
        <w:rPr>
          <w:rFonts w:asciiTheme="minorHAnsi" w:hAnsiTheme="minorHAnsi" w:cstheme="minorHAnsi"/>
          <w:b/>
          <w:sz w:val="28"/>
          <w:szCs w:val="28"/>
        </w:rPr>
      </w:pPr>
    </w:p>
    <w:p w:rsidR="0016435C" w:rsidRPr="003F4AB7" w:rsidRDefault="0016435C" w:rsidP="0016435C">
      <w:pPr>
        <w:jc w:val="center"/>
        <w:rPr>
          <w:rFonts w:asciiTheme="minorHAnsi" w:hAnsiTheme="minorHAnsi" w:cstheme="minorHAnsi"/>
          <w:b/>
          <w:sz w:val="28"/>
          <w:szCs w:val="28"/>
        </w:rPr>
      </w:pPr>
      <w:r w:rsidRPr="003F4AB7">
        <w:rPr>
          <w:rFonts w:asciiTheme="minorHAnsi" w:hAnsiTheme="minorHAnsi" w:cstheme="minorHAnsi"/>
          <w:b/>
          <w:sz w:val="28"/>
          <w:szCs w:val="28"/>
        </w:rPr>
        <w:t>Údaje, které jsou součástí ujednání a nebudou zveřejněny v Registru smluv:</w:t>
      </w:r>
    </w:p>
    <w:p w:rsidR="0016435C" w:rsidRPr="003F4AB7" w:rsidRDefault="0016435C" w:rsidP="0016435C">
      <w:pPr>
        <w:jc w:val="center"/>
        <w:rPr>
          <w:rFonts w:asciiTheme="minorHAnsi" w:hAnsiTheme="minorHAnsi" w:cstheme="minorHAnsi"/>
          <w:b/>
        </w:rPr>
      </w:pPr>
    </w:p>
    <w:p w:rsidR="0016435C" w:rsidRPr="003F4AB7" w:rsidRDefault="0016435C" w:rsidP="0016435C">
      <w:pPr>
        <w:jc w:val="center"/>
        <w:rPr>
          <w:rFonts w:asciiTheme="minorHAnsi" w:hAnsiTheme="minorHAnsi" w:cstheme="minorHAnsi"/>
          <w:b/>
        </w:rPr>
      </w:pPr>
    </w:p>
    <w:p w:rsidR="0016435C" w:rsidRPr="003F4AB7" w:rsidRDefault="0016435C" w:rsidP="0016435C">
      <w:pPr>
        <w:widowControl w:val="0"/>
        <w:rPr>
          <w:rFonts w:asciiTheme="minorHAnsi" w:eastAsia="Batang" w:hAnsiTheme="minorHAnsi" w:cstheme="minorHAnsi"/>
          <w:b/>
        </w:rPr>
      </w:pPr>
      <w:r w:rsidRPr="003F4AB7">
        <w:rPr>
          <w:rFonts w:asciiTheme="minorHAnsi" w:eastAsia="Batang" w:hAnsiTheme="minorHAnsi" w:cstheme="minorHAnsi"/>
          <w:b/>
        </w:rPr>
        <w:t>Objednatel:</w:t>
      </w:r>
    </w:p>
    <w:p w:rsidR="0016435C" w:rsidRPr="003F4AB7" w:rsidRDefault="0016435C" w:rsidP="0016435C">
      <w:pPr>
        <w:widowControl w:val="0"/>
        <w:rPr>
          <w:rFonts w:asciiTheme="minorHAnsi" w:eastAsia="Batang" w:hAnsiTheme="minorHAnsi" w:cstheme="minorHAnsi"/>
        </w:rPr>
      </w:pPr>
      <w:r w:rsidRPr="003F4AB7">
        <w:rPr>
          <w:rFonts w:asciiTheme="minorHAnsi" w:eastAsia="Batang" w:hAnsiTheme="minorHAnsi" w:cstheme="minorHAnsi"/>
          <w:b/>
        </w:rPr>
        <w:t>Krajská správa a údržba silnic Vysočiny, příspěvková organizace</w:t>
      </w:r>
    </w:p>
    <w:p w:rsidR="0016435C" w:rsidRPr="003F4AB7" w:rsidRDefault="0016435C" w:rsidP="0016435C">
      <w:pPr>
        <w:widowControl w:val="0"/>
        <w:rPr>
          <w:rFonts w:asciiTheme="minorHAnsi" w:eastAsia="Batang" w:hAnsiTheme="minorHAnsi" w:cstheme="minorHAnsi"/>
          <w:b/>
        </w:rPr>
      </w:pPr>
      <w:r w:rsidRPr="003F4AB7">
        <w:rPr>
          <w:rFonts w:asciiTheme="minorHAnsi" w:eastAsia="Batang" w:hAnsiTheme="minorHAnsi" w:cstheme="minorHAnsi"/>
        </w:rPr>
        <w:t xml:space="preserve">Číslo účtu: </w:t>
      </w:r>
      <w:r w:rsidRPr="003F4AB7">
        <w:rPr>
          <w:rFonts w:asciiTheme="minorHAnsi" w:eastAsia="Batang" w:hAnsiTheme="minorHAnsi" w:cstheme="minorHAnsi"/>
        </w:rPr>
        <w:tab/>
      </w:r>
      <w:r w:rsidRPr="003F4AB7">
        <w:rPr>
          <w:rFonts w:asciiTheme="minorHAnsi" w:eastAsia="Batang" w:hAnsiTheme="minorHAnsi" w:cstheme="minorHAnsi"/>
        </w:rPr>
        <w:tab/>
        <w:t>18330681/0100</w:t>
      </w:r>
    </w:p>
    <w:p w:rsidR="0016435C" w:rsidRPr="003F4AB7" w:rsidRDefault="0016435C" w:rsidP="0016435C">
      <w:pPr>
        <w:widowControl w:val="0"/>
        <w:rPr>
          <w:rFonts w:asciiTheme="minorHAnsi" w:eastAsia="Batang" w:hAnsiTheme="minorHAnsi" w:cstheme="minorHAnsi"/>
          <w:b/>
        </w:rPr>
      </w:pPr>
    </w:p>
    <w:p w:rsidR="0016435C" w:rsidRPr="003F4AB7" w:rsidRDefault="0016435C" w:rsidP="0016435C">
      <w:pPr>
        <w:rPr>
          <w:rFonts w:asciiTheme="minorHAnsi" w:hAnsiTheme="minorHAnsi" w:cstheme="minorHAnsi"/>
          <w:bCs/>
          <w:lang w:eastAsia="cs-CZ"/>
        </w:rPr>
      </w:pPr>
      <w:r w:rsidRPr="003F4AB7">
        <w:rPr>
          <w:rFonts w:asciiTheme="minorHAnsi" w:hAnsiTheme="minorHAnsi" w:cstheme="minorHAnsi"/>
          <w:bCs/>
          <w:lang w:eastAsia="cs-CZ"/>
        </w:rPr>
        <w:t>Osoby pověřené jednat jménem objednatele ve věcech</w:t>
      </w:r>
    </w:p>
    <w:p w:rsidR="0016435C" w:rsidRPr="003F4AB7" w:rsidRDefault="0016435C" w:rsidP="0016435C">
      <w:pPr>
        <w:rPr>
          <w:rFonts w:asciiTheme="minorHAnsi" w:hAnsiTheme="minorHAnsi" w:cstheme="minorHAnsi"/>
          <w:lang w:eastAsia="cs-CZ"/>
        </w:rPr>
      </w:pPr>
      <w:r w:rsidRPr="003F4AB7">
        <w:rPr>
          <w:rFonts w:asciiTheme="minorHAnsi" w:hAnsiTheme="minorHAnsi" w:cstheme="minorHAnsi"/>
          <w:bCs/>
          <w:lang w:eastAsia="cs-CZ"/>
        </w:rPr>
        <w:t>Technických:</w:t>
      </w:r>
      <w:r w:rsidRPr="003F4AB7">
        <w:rPr>
          <w:rFonts w:asciiTheme="minorHAnsi" w:hAnsiTheme="minorHAnsi" w:cstheme="minorHAnsi"/>
          <w:bCs/>
          <w:lang w:eastAsia="cs-CZ"/>
        </w:rPr>
        <w:tab/>
      </w:r>
      <w:r w:rsidRPr="003F4AB7">
        <w:rPr>
          <w:rFonts w:asciiTheme="minorHAnsi" w:hAnsiTheme="minorHAnsi" w:cstheme="minorHAnsi"/>
          <w:bCs/>
          <w:lang w:eastAsia="cs-CZ"/>
        </w:rPr>
        <w:tab/>
      </w:r>
      <w:r w:rsidRPr="003F4AB7">
        <w:rPr>
          <w:rFonts w:asciiTheme="minorHAnsi" w:hAnsiTheme="minorHAnsi" w:cstheme="minorHAnsi"/>
          <w:b/>
        </w:rPr>
        <w:t>„</w:t>
      </w:r>
      <w:r w:rsidRPr="003F4AB7">
        <w:rPr>
          <w:rFonts w:asciiTheme="minorHAnsi" w:hAnsiTheme="minorHAnsi" w:cstheme="minorHAnsi"/>
          <w:b/>
          <w:shd w:val="clear" w:color="auto" w:fill="D9D9D9" w:themeFill="background1" w:themeFillShade="D9"/>
        </w:rPr>
        <w:t>[Bude doplněno před uzavřením smlouvy]</w:t>
      </w:r>
      <w:r w:rsidRPr="003F4AB7">
        <w:rPr>
          <w:rFonts w:asciiTheme="minorHAnsi" w:hAnsiTheme="minorHAnsi" w:cstheme="minorHAnsi"/>
          <w:b/>
        </w:rPr>
        <w:t>”</w:t>
      </w:r>
    </w:p>
    <w:p w:rsidR="0016435C" w:rsidRPr="003F4AB7" w:rsidRDefault="0016435C" w:rsidP="0016435C">
      <w:pPr>
        <w:rPr>
          <w:rFonts w:asciiTheme="minorHAnsi" w:hAnsiTheme="minorHAnsi" w:cstheme="minorHAnsi"/>
        </w:rPr>
      </w:pPr>
      <w:r w:rsidRPr="003F4AB7">
        <w:rPr>
          <w:rFonts w:asciiTheme="minorHAnsi" w:hAnsiTheme="minorHAnsi" w:cstheme="minorHAnsi"/>
          <w:bCs/>
          <w:lang w:eastAsia="cs-CZ"/>
        </w:rPr>
        <w:t>Technický dozor:</w:t>
      </w:r>
      <w:r w:rsidRPr="003F4AB7">
        <w:rPr>
          <w:rFonts w:asciiTheme="minorHAnsi" w:hAnsiTheme="minorHAnsi" w:cstheme="minorHAnsi"/>
          <w:bCs/>
          <w:lang w:eastAsia="cs-CZ"/>
        </w:rPr>
        <w:tab/>
      </w:r>
      <w:r w:rsidRPr="003F4AB7">
        <w:rPr>
          <w:rFonts w:asciiTheme="minorHAnsi" w:hAnsiTheme="minorHAnsi" w:cstheme="minorHAnsi"/>
          <w:b/>
        </w:rPr>
        <w:t>„</w:t>
      </w:r>
      <w:r w:rsidRPr="003F4AB7">
        <w:rPr>
          <w:rFonts w:asciiTheme="minorHAnsi" w:hAnsiTheme="minorHAnsi" w:cstheme="minorHAnsi"/>
          <w:b/>
          <w:shd w:val="clear" w:color="auto" w:fill="D9D9D9" w:themeFill="background1" w:themeFillShade="D9"/>
        </w:rPr>
        <w:t>[Bude doplněno před uzavřením smlouvy]</w:t>
      </w:r>
      <w:r w:rsidRPr="003F4AB7">
        <w:rPr>
          <w:rFonts w:asciiTheme="minorHAnsi" w:hAnsiTheme="minorHAnsi" w:cstheme="minorHAnsi"/>
          <w:b/>
        </w:rPr>
        <w:t>”</w:t>
      </w:r>
    </w:p>
    <w:p w:rsidR="0016435C" w:rsidRPr="003F4AB7" w:rsidRDefault="0016435C" w:rsidP="0016435C">
      <w:pPr>
        <w:rPr>
          <w:rFonts w:asciiTheme="minorHAnsi" w:hAnsiTheme="minorHAnsi" w:cstheme="minorHAnsi"/>
          <w:bCs/>
          <w:lang w:eastAsia="cs-CZ"/>
        </w:rPr>
      </w:pPr>
      <w:r w:rsidRPr="003F4AB7">
        <w:rPr>
          <w:rFonts w:asciiTheme="minorHAnsi" w:hAnsiTheme="minorHAnsi" w:cstheme="minorHAnsi"/>
          <w:bCs/>
          <w:lang w:eastAsia="cs-CZ"/>
        </w:rPr>
        <w:t>Koordinátor BOZP:</w:t>
      </w:r>
      <w:r w:rsidRPr="003F4AB7">
        <w:rPr>
          <w:rFonts w:asciiTheme="minorHAnsi" w:hAnsiTheme="minorHAnsi" w:cstheme="minorHAnsi"/>
          <w:bCs/>
          <w:lang w:eastAsia="cs-CZ"/>
        </w:rPr>
        <w:tab/>
      </w:r>
      <w:r w:rsidRPr="003F4AB7">
        <w:rPr>
          <w:rFonts w:asciiTheme="minorHAnsi" w:hAnsiTheme="minorHAnsi" w:cstheme="minorHAnsi"/>
          <w:b/>
        </w:rPr>
        <w:t>„</w:t>
      </w:r>
      <w:r w:rsidRPr="003F4AB7">
        <w:rPr>
          <w:rFonts w:asciiTheme="minorHAnsi" w:hAnsiTheme="minorHAnsi" w:cstheme="minorHAnsi"/>
          <w:b/>
          <w:highlight w:val="lightGray"/>
        </w:rPr>
        <w:t>[Bude doplněno před uzavřením smlouvy]</w:t>
      </w:r>
      <w:r w:rsidRPr="003F4AB7">
        <w:rPr>
          <w:rFonts w:asciiTheme="minorHAnsi" w:hAnsiTheme="minorHAnsi" w:cstheme="minorHAnsi"/>
          <w:b/>
        </w:rPr>
        <w:t>”</w:t>
      </w:r>
      <w:r w:rsidRPr="003F4AB7">
        <w:rPr>
          <w:rFonts w:asciiTheme="minorHAnsi" w:hAnsiTheme="minorHAnsi" w:cstheme="minorHAnsi"/>
          <w:bCs/>
          <w:lang w:eastAsia="cs-CZ"/>
        </w:rPr>
        <w:tab/>
      </w:r>
    </w:p>
    <w:p w:rsidR="0016435C" w:rsidRPr="003F4AB7" w:rsidRDefault="0016435C" w:rsidP="0016435C">
      <w:pPr>
        <w:widowControl w:val="0"/>
        <w:pBdr>
          <w:bottom w:val="single" w:sz="4" w:space="1" w:color="auto"/>
        </w:pBdr>
        <w:rPr>
          <w:rFonts w:asciiTheme="minorHAnsi" w:eastAsia="Batang" w:hAnsiTheme="minorHAnsi" w:cstheme="minorHAnsi"/>
        </w:rPr>
      </w:pPr>
    </w:p>
    <w:p w:rsidR="0016435C" w:rsidRPr="003F4AB7" w:rsidRDefault="0016435C" w:rsidP="0016435C">
      <w:pPr>
        <w:widowControl w:val="0"/>
        <w:rPr>
          <w:rFonts w:asciiTheme="minorHAnsi" w:eastAsia="Batang" w:hAnsiTheme="minorHAnsi" w:cstheme="minorHAnsi"/>
          <w:b/>
          <w:bCs/>
          <w:highlight w:val="lightGray"/>
        </w:rPr>
      </w:pPr>
    </w:p>
    <w:p w:rsidR="0016435C" w:rsidRPr="003F4AB7" w:rsidRDefault="0016435C" w:rsidP="0016435C">
      <w:pPr>
        <w:widowControl w:val="0"/>
        <w:rPr>
          <w:rFonts w:asciiTheme="minorHAnsi" w:eastAsia="Batang" w:hAnsiTheme="minorHAnsi" w:cstheme="minorHAnsi"/>
          <w:b/>
          <w:bCs/>
          <w:highlight w:val="lightGray"/>
        </w:rPr>
      </w:pPr>
    </w:p>
    <w:p w:rsidR="0016435C" w:rsidRPr="003F4AB7" w:rsidRDefault="0016435C" w:rsidP="0016435C">
      <w:pPr>
        <w:rPr>
          <w:rFonts w:asciiTheme="minorHAnsi" w:hAnsiTheme="minorHAnsi" w:cstheme="minorHAnsi"/>
          <w:b/>
          <w:lang w:eastAsia="cs-CZ"/>
        </w:rPr>
      </w:pPr>
      <w:r w:rsidRPr="003F4AB7">
        <w:rPr>
          <w:rFonts w:asciiTheme="minorHAnsi" w:hAnsiTheme="minorHAnsi" w:cstheme="minorHAnsi"/>
          <w:b/>
          <w:lang w:eastAsia="cs-CZ"/>
        </w:rPr>
        <w:t>Zhotovitel:</w:t>
      </w:r>
    </w:p>
    <w:p w:rsidR="0016435C" w:rsidRPr="003F4AB7" w:rsidRDefault="0016435C" w:rsidP="0016435C">
      <w:pPr>
        <w:rPr>
          <w:rFonts w:asciiTheme="minorHAnsi" w:hAnsiTheme="minorHAnsi" w:cstheme="minorHAnsi"/>
          <w:b/>
          <w:lang w:eastAsia="cs-CZ"/>
        </w:rPr>
      </w:pPr>
      <w:r w:rsidRPr="003F4AB7">
        <w:rPr>
          <w:rFonts w:asciiTheme="minorHAnsi" w:hAnsiTheme="minorHAnsi" w:cstheme="minorHAnsi"/>
          <w:b/>
        </w:rPr>
        <w:t>„</w:t>
      </w:r>
      <w:r w:rsidRPr="003F4AB7">
        <w:rPr>
          <w:rFonts w:asciiTheme="minorHAnsi" w:hAnsiTheme="minorHAnsi" w:cstheme="minorHAnsi"/>
          <w:b/>
          <w:shd w:val="clear" w:color="auto" w:fill="D9D9D9" w:themeFill="background1" w:themeFillShade="D9"/>
        </w:rPr>
        <w:t>[Bude doplněno před uzavřením smlouvy]</w:t>
      </w:r>
      <w:r w:rsidRPr="003F4AB7">
        <w:rPr>
          <w:rFonts w:asciiTheme="minorHAnsi" w:hAnsiTheme="minorHAnsi" w:cstheme="minorHAnsi"/>
          <w:b/>
        </w:rPr>
        <w:t>”</w:t>
      </w:r>
      <w:r w:rsidRPr="003F4AB7">
        <w:rPr>
          <w:rFonts w:asciiTheme="minorHAnsi" w:hAnsiTheme="minorHAnsi" w:cstheme="minorHAnsi"/>
          <w:b/>
          <w:lang w:eastAsia="cs-CZ"/>
        </w:rPr>
        <w:t xml:space="preserve"> </w:t>
      </w:r>
    </w:p>
    <w:p w:rsidR="0016435C" w:rsidRPr="003F4AB7" w:rsidRDefault="0016435C" w:rsidP="0016435C">
      <w:pPr>
        <w:widowControl w:val="0"/>
        <w:rPr>
          <w:rFonts w:asciiTheme="minorHAnsi" w:eastAsia="Batang" w:hAnsiTheme="minorHAnsi" w:cstheme="minorHAnsi"/>
          <w:b/>
        </w:rPr>
      </w:pPr>
      <w:r w:rsidRPr="003F4AB7">
        <w:rPr>
          <w:rFonts w:asciiTheme="minorHAnsi" w:eastAsia="Batang" w:hAnsiTheme="minorHAnsi" w:cstheme="minorHAnsi"/>
        </w:rPr>
        <w:t xml:space="preserve">Číslo účtu:                  </w:t>
      </w:r>
      <w:r w:rsidRPr="003F4AB7">
        <w:rPr>
          <w:rFonts w:asciiTheme="minorHAnsi" w:eastAsia="Batang" w:hAnsiTheme="minorHAnsi" w:cstheme="minorHAnsi"/>
        </w:rPr>
        <w:tab/>
      </w:r>
      <w:r w:rsidRPr="003F4AB7">
        <w:rPr>
          <w:rFonts w:asciiTheme="minorHAnsi" w:hAnsiTheme="minorHAnsi" w:cstheme="minorHAnsi"/>
          <w:b/>
        </w:rPr>
        <w:t>„</w:t>
      </w:r>
      <w:r w:rsidRPr="003F4AB7">
        <w:rPr>
          <w:rFonts w:asciiTheme="minorHAnsi" w:hAnsiTheme="minorHAnsi" w:cstheme="minorHAnsi"/>
          <w:b/>
          <w:shd w:val="clear" w:color="auto" w:fill="D9D9D9" w:themeFill="background1" w:themeFillShade="D9"/>
        </w:rPr>
        <w:t>[Bude doplněno před uzavřením smlouvy]</w:t>
      </w:r>
      <w:r w:rsidRPr="003F4AB7">
        <w:rPr>
          <w:rFonts w:asciiTheme="minorHAnsi" w:hAnsiTheme="minorHAnsi" w:cstheme="minorHAnsi"/>
          <w:b/>
        </w:rPr>
        <w:t>”</w:t>
      </w:r>
    </w:p>
    <w:p w:rsidR="0016435C" w:rsidRPr="003F4AB7" w:rsidRDefault="0016435C" w:rsidP="0016435C">
      <w:pPr>
        <w:rPr>
          <w:rFonts w:asciiTheme="minorHAnsi" w:hAnsiTheme="minorHAnsi" w:cstheme="minorHAnsi"/>
          <w:b/>
        </w:rPr>
      </w:pPr>
    </w:p>
    <w:p w:rsidR="0016435C" w:rsidRPr="003F4AB7" w:rsidRDefault="0016435C" w:rsidP="0016435C">
      <w:pPr>
        <w:rPr>
          <w:rFonts w:asciiTheme="minorHAnsi" w:hAnsiTheme="minorHAnsi" w:cstheme="minorHAnsi"/>
          <w:bCs/>
          <w:lang w:eastAsia="cs-CZ"/>
        </w:rPr>
      </w:pPr>
      <w:r w:rsidRPr="003F4AB7">
        <w:rPr>
          <w:rFonts w:asciiTheme="minorHAnsi" w:hAnsiTheme="minorHAnsi" w:cstheme="minorHAnsi"/>
          <w:bCs/>
          <w:lang w:eastAsia="cs-CZ"/>
        </w:rPr>
        <w:t>Osob</w:t>
      </w:r>
      <w:r w:rsidR="00FF4868" w:rsidRPr="003F4AB7">
        <w:rPr>
          <w:rFonts w:asciiTheme="minorHAnsi" w:hAnsiTheme="minorHAnsi" w:cstheme="minorHAnsi"/>
          <w:bCs/>
          <w:lang w:eastAsia="cs-CZ"/>
        </w:rPr>
        <w:t>y</w:t>
      </w:r>
      <w:r w:rsidRPr="003F4AB7">
        <w:rPr>
          <w:rFonts w:asciiTheme="minorHAnsi" w:hAnsiTheme="minorHAnsi" w:cstheme="minorHAnsi"/>
          <w:bCs/>
          <w:lang w:eastAsia="cs-CZ"/>
        </w:rPr>
        <w:t xml:space="preserve"> pověřen</w:t>
      </w:r>
      <w:r w:rsidR="00FF4868" w:rsidRPr="003F4AB7">
        <w:rPr>
          <w:rFonts w:asciiTheme="minorHAnsi" w:hAnsiTheme="minorHAnsi" w:cstheme="minorHAnsi"/>
          <w:bCs/>
          <w:lang w:eastAsia="cs-CZ"/>
        </w:rPr>
        <w:t>é</w:t>
      </w:r>
      <w:r w:rsidRPr="003F4AB7">
        <w:rPr>
          <w:rFonts w:asciiTheme="minorHAnsi" w:hAnsiTheme="minorHAnsi" w:cstheme="minorHAnsi"/>
          <w:bCs/>
          <w:lang w:eastAsia="cs-CZ"/>
        </w:rPr>
        <w:t xml:space="preserve"> jednat jménem zhotovitele ve věcech</w:t>
      </w:r>
      <w:r w:rsidR="00FF4868" w:rsidRPr="003F4AB7">
        <w:rPr>
          <w:rFonts w:asciiTheme="minorHAnsi" w:hAnsiTheme="minorHAnsi" w:cstheme="minorHAnsi"/>
          <w:bCs/>
          <w:lang w:eastAsia="cs-CZ"/>
        </w:rPr>
        <w:t xml:space="preserve"> technických</w:t>
      </w:r>
    </w:p>
    <w:p w:rsidR="0016435C" w:rsidRPr="003F4AB7" w:rsidRDefault="00FF4868" w:rsidP="0016435C">
      <w:pPr>
        <w:rPr>
          <w:rFonts w:asciiTheme="minorHAnsi" w:hAnsiTheme="minorHAnsi" w:cstheme="minorHAnsi"/>
          <w:lang w:eastAsia="cs-CZ"/>
        </w:rPr>
      </w:pPr>
      <w:r w:rsidRPr="003F4AB7">
        <w:rPr>
          <w:rFonts w:asciiTheme="minorHAnsi" w:hAnsiTheme="minorHAnsi" w:cstheme="minorHAnsi"/>
          <w:bCs/>
          <w:lang w:eastAsia="cs-CZ"/>
        </w:rPr>
        <w:t>Stavbyvedoucí</w:t>
      </w:r>
      <w:r w:rsidR="0016435C" w:rsidRPr="003F4AB7">
        <w:rPr>
          <w:rFonts w:asciiTheme="minorHAnsi" w:hAnsiTheme="minorHAnsi" w:cstheme="minorHAnsi"/>
          <w:bCs/>
          <w:lang w:eastAsia="cs-CZ"/>
        </w:rPr>
        <w:t>:</w:t>
      </w:r>
      <w:r w:rsidR="0016435C" w:rsidRPr="003F4AB7">
        <w:rPr>
          <w:rFonts w:asciiTheme="minorHAnsi" w:hAnsiTheme="minorHAnsi" w:cstheme="minorHAnsi"/>
          <w:bCs/>
          <w:lang w:eastAsia="cs-CZ"/>
        </w:rPr>
        <w:tab/>
      </w:r>
      <w:r w:rsidR="0016435C" w:rsidRPr="003F4AB7">
        <w:rPr>
          <w:rFonts w:asciiTheme="minorHAnsi" w:hAnsiTheme="minorHAnsi" w:cstheme="minorHAnsi"/>
          <w:bCs/>
          <w:lang w:eastAsia="cs-CZ"/>
        </w:rPr>
        <w:tab/>
      </w:r>
      <w:r w:rsidR="0016435C" w:rsidRPr="003F4AB7">
        <w:rPr>
          <w:rFonts w:asciiTheme="minorHAnsi" w:hAnsiTheme="minorHAnsi" w:cstheme="minorHAnsi"/>
          <w:b/>
        </w:rPr>
        <w:t>„</w:t>
      </w:r>
      <w:r w:rsidR="0016435C" w:rsidRPr="003F4AB7">
        <w:rPr>
          <w:rFonts w:asciiTheme="minorHAnsi" w:hAnsiTheme="minorHAnsi" w:cstheme="minorHAnsi"/>
          <w:b/>
          <w:shd w:val="clear" w:color="auto" w:fill="D9D9D9" w:themeFill="background1" w:themeFillShade="D9"/>
        </w:rPr>
        <w:t>[Bude doplněno před uzavřením smlouvy]</w:t>
      </w:r>
      <w:r w:rsidR="0016435C" w:rsidRPr="003F4AB7">
        <w:rPr>
          <w:rFonts w:asciiTheme="minorHAnsi" w:hAnsiTheme="minorHAnsi" w:cstheme="minorHAnsi"/>
          <w:b/>
        </w:rPr>
        <w:t>”</w:t>
      </w:r>
    </w:p>
    <w:p w:rsidR="00995727" w:rsidRPr="003F4AB7" w:rsidRDefault="00FF4868" w:rsidP="00D01636">
      <w:pPr>
        <w:ind w:left="2832" w:hanging="2832"/>
        <w:rPr>
          <w:rFonts w:asciiTheme="minorHAnsi" w:hAnsiTheme="minorHAnsi" w:cstheme="minorHAnsi"/>
          <w:b/>
        </w:rPr>
      </w:pPr>
      <w:r w:rsidRPr="003F4AB7">
        <w:rPr>
          <w:rFonts w:asciiTheme="minorHAnsi" w:hAnsiTheme="minorHAnsi" w:cstheme="minorHAnsi"/>
          <w:bCs/>
          <w:lang w:eastAsia="cs-CZ"/>
        </w:rPr>
        <w:t>Autorizovaná osoba:</w:t>
      </w:r>
      <w:r w:rsidRPr="003F4AB7">
        <w:rPr>
          <w:rFonts w:asciiTheme="minorHAnsi" w:hAnsiTheme="minorHAnsi" w:cstheme="minorHAnsi"/>
          <w:bCs/>
          <w:lang w:eastAsia="cs-CZ"/>
        </w:rPr>
        <w:tab/>
      </w:r>
      <w:r w:rsidRPr="003F4AB7">
        <w:rPr>
          <w:rFonts w:asciiTheme="minorHAnsi" w:hAnsiTheme="minorHAnsi" w:cstheme="minorHAnsi"/>
          <w:b/>
        </w:rPr>
        <w:t>„</w:t>
      </w:r>
      <w:r w:rsidRPr="003F4AB7">
        <w:rPr>
          <w:rFonts w:asciiTheme="minorHAnsi" w:hAnsiTheme="minorHAnsi" w:cstheme="minorHAnsi"/>
          <w:b/>
          <w:shd w:val="clear" w:color="auto" w:fill="D9D9D9" w:themeFill="background1" w:themeFillShade="D9"/>
        </w:rPr>
        <w:t>[Bude doplněno před uzavřením smlouvy]</w:t>
      </w:r>
      <w:r w:rsidRPr="003F4AB7">
        <w:rPr>
          <w:rFonts w:asciiTheme="minorHAnsi" w:hAnsiTheme="minorHAnsi" w:cstheme="minorHAnsi"/>
          <w:b/>
        </w:rPr>
        <w:t>”</w:t>
      </w:r>
      <w:r w:rsidR="00D01636" w:rsidRPr="003F4AB7">
        <w:rPr>
          <w:rFonts w:asciiTheme="minorHAnsi" w:hAnsiTheme="minorHAnsi" w:cstheme="minorHAnsi"/>
          <w:b/>
        </w:rPr>
        <w:t xml:space="preserve">, </w:t>
      </w:r>
    </w:p>
    <w:p w:rsidR="00995727" w:rsidRPr="003F4AB7" w:rsidRDefault="00D01636" w:rsidP="00995727">
      <w:pPr>
        <w:ind w:left="2832"/>
        <w:rPr>
          <w:rFonts w:asciiTheme="minorHAnsi" w:hAnsiTheme="minorHAnsi" w:cstheme="minorHAnsi"/>
          <w:b/>
        </w:rPr>
      </w:pPr>
      <w:r w:rsidRPr="003F4AB7">
        <w:rPr>
          <w:rFonts w:asciiTheme="minorHAnsi" w:hAnsiTheme="minorHAnsi" w:cstheme="minorHAnsi"/>
        </w:rPr>
        <w:t>číslo autorizac</w:t>
      </w:r>
      <w:r w:rsidR="00995727" w:rsidRPr="003F4AB7">
        <w:rPr>
          <w:rFonts w:asciiTheme="minorHAnsi" w:hAnsiTheme="minorHAnsi" w:cstheme="minorHAnsi"/>
        </w:rPr>
        <w:t xml:space="preserve">e: </w:t>
      </w:r>
      <w:r w:rsidRPr="003F4AB7">
        <w:rPr>
          <w:rFonts w:asciiTheme="minorHAnsi" w:hAnsiTheme="minorHAnsi" w:cstheme="minorHAnsi"/>
          <w:b/>
        </w:rPr>
        <w:t>„</w:t>
      </w:r>
      <w:r w:rsidRPr="003F4AB7">
        <w:rPr>
          <w:rFonts w:asciiTheme="minorHAnsi" w:hAnsiTheme="minorHAnsi" w:cstheme="minorHAnsi"/>
          <w:b/>
          <w:shd w:val="clear" w:color="auto" w:fill="D9D9D9" w:themeFill="background1" w:themeFillShade="D9"/>
        </w:rPr>
        <w:t>[Bude doplněno před uzavřením smlouvy]</w:t>
      </w:r>
      <w:r w:rsidRPr="003F4AB7">
        <w:rPr>
          <w:rFonts w:asciiTheme="minorHAnsi" w:hAnsiTheme="minorHAnsi" w:cstheme="minorHAnsi"/>
          <w:b/>
        </w:rPr>
        <w:t>”</w:t>
      </w:r>
    </w:p>
    <w:p w:rsidR="00FF4868" w:rsidRPr="003F4AB7" w:rsidRDefault="00D01636" w:rsidP="00995727">
      <w:pPr>
        <w:ind w:left="2832"/>
        <w:rPr>
          <w:rFonts w:asciiTheme="minorHAnsi" w:hAnsiTheme="minorHAnsi" w:cstheme="minorHAnsi"/>
          <w:lang w:eastAsia="cs-CZ"/>
        </w:rPr>
      </w:pPr>
      <w:r w:rsidRPr="003F4AB7">
        <w:rPr>
          <w:rFonts w:asciiTheme="minorHAnsi" w:hAnsiTheme="minorHAnsi" w:cstheme="minorHAnsi"/>
        </w:rPr>
        <w:t>o</w:t>
      </w:r>
      <w:bookmarkStart w:id="0" w:name="_GoBack"/>
      <w:bookmarkEnd w:id="0"/>
      <w:r w:rsidRPr="003F4AB7">
        <w:rPr>
          <w:rFonts w:asciiTheme="minorHAnsi" w:hAnsiTheme="minorHAnsi" w:cstheme="minorHAnsi"/>
        </w:rPr>
        <w:t>bor</w:t>
      </w:r>
      <w:r w:rsidR="00995727" w:rsidRPr="003F4AB7">
        <w:rPr>
          <w:rFonts w:asciiTheme="minorHAnsi" w:hAnsiTheme="minorHAnsi" w:cstheme="minorHAnsi"/>
        </w:rPr>
        <w:t>:</w:t>
      </w:r>
      <w:r w:rsidRPr="003F4AB7">
        <w:rPr>
          <w:rFonts w:asciiTheme="minorHAnsi" w:hAnsiTheme="minorHAnsi" w:cstheme="minorHAnsi"/>
        </w:rPr>
        <w:t xml:space="preserve"> </w:t>
      </w:r>
      <w:r w:rsidRPr="003F4AB7">
        <w:rPr>
          <w:rFonts w:asciiTheme="minorHAnsi" w:hAnsiTheme="minorHAnsi" w:cstheme="minorHAnsi"/>
          <w:b/>
        </w:rPr>
        <w:t>„</w:t>
      </w:r>
      <w:r w:rsidRPr="003F4AB7">
        <w:rPr>
          <w:rFonts w:asciiTheme="minorHAnsi" w:hAnsiTheme="minorHAnsi" w:cstheme="minorHAnsi"/>
          <w:b/>
          <w:shd w:val="clear" w:color="auto" w:fill="D9D9D9" w:themeFill="background1" w:themeFillShade="D9"/>
        </w:rPr>
        <w:t>[Bude doplněno před uzavřením smlouvy]</w:t>
      </w:r>
      <w:r w:rsidRPr="003F4AB7">
        <w:rPr>
          <w:rFonts w:asciiTheme="minorHAnsi" w:hAnsiTheme="minorHAnsi" w:cstheme="minorHAnsi"/>
          <w:b/>
        </w:rPr>
        <w:t>”</w:t>
      </w:r>
    </w:p>
    <w:p w:rsidR="0016435C" w:rsidRPr="003F4AB7" w:rsidRDefault="0016435C" w:rsidP="0016435C">
      <w:pPr>
        <w:rPr>
          <w:rFonts w:asciiTheme="minorHAnsi" w:hAnsiTheme="minorHAnsi" w:cstheme="minorHAnsi"/>
        </w:rPr>
      </w:pPr>
    </w:p>
    <w:p w:rsidR="00254328" w:rsidRPr="003F4AB7" w:rsidRDefault="00254328" w:rsidP="00254328">
      <w:pPr>
        <w:pStyle w:val="Bezmezer"/>
        <w:tabs>
          <w:tab w:val="center" w:pos="1985"/>
          <w:tab w:val="center" w:pos="7371"/>
        </w:tabs>
        <w:rPr>
          <w:rFonts w:asciiTheme="minorHAnsi" w:hAnsiTheme="minorHAnsi" w:cstheme="minorHAnsi"/>
        </w:rPr>
      </w:pPr>
    </w:p>
    <w:sectPr w:rsidR="00254328" w:rsidRPr="003F4AB7" w:rsidSect="00293CA4">
      <w:headerReference w:type="default" r:id="rId10"/>
      <w:footerReference w:type="default" r:id="rId11"/>
      <w:headerReference w:type="first" r:id="rId12"/>
      <w:footerReference w:type="first" r:id="rId13"/>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E5B" w:rsidRDefault="005F3E5B" w:rsidP="007C4405">
      <w:r>
        <w:separator/>
      </w:r>
    </w:p>
  </w:endnote>
  <w:endnote w:type="continuationSeparator" w:id="0">
    <w:p w:rsidR="005F3E5B" w:rsidRDefault="005F3E5B"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78C" w:rsidRPr="00F54C04" w:rsidRDefault="002C078C"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1D1B11">
      <w:rPr>
        <w:rFonts w:asciiTheme="minorHAnsi" w:hAnsiTheme="minorHAnsi" w:cstheme="minorHAnsi"/>
        <w:noProof/>
        <w:sz w:val="20"/>
        <w:szCs w:val="20"/>
      </w:rPr>
      <w:t>5</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1D1B11">
      <w:rPr>
        <w:rFonts w:asciiTheme="minorHAnsi" w:hAnsiTheme="minorHAnsi" w:cstheme="minorHAnsi"/>
        <w:noProof/>
        <w:sz w:val="20"/>
        <w:szCs w:val="20"/>
      </w:rPr>
      <w:t>8</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78C" w:rsidRDefault="002C078C"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sidR="00293CA4">
      <w:rPr>
        <w:b/>
        <w:noProof/>
      </w:rPr>
      <w:t>1</w:t>
    </w:r>
    <w:r>
      <w:rPr>
        <w:b/>
      </w:rPr>
      <w:fldChar w:fldCharType="end"/>
    </w:r>
    <w:r>
      <w:t xml:space="preserve"> z </w:t>
    </w:r>
    <w:r>
      <w:rPr>
        <w:b/>
      </w:rPr>
      <w:fldChar w:fldCharType="begin"/>
    </w:r>
    <w:r>
      <w:rPr>
        <w:b/>
      </w:rPr>
      <w:instrText>NUMPAGES</w:instrText>
    </w:r>
    <w:r>
      <w:rPr>
        <w:b/>
      </w:rPr>
      <w:fldChar w:fldCharType="separate"/>
    </w:r>
    <w:r w:rsidR="001D1B11">
      <w:rPr>
        <w:b/>
        <w:noProof/>
      </w:rPr>
      <w:t>8</w:t>
    </w:r>
    <w:r>
      <w:rPr>
        <w:b/>
      </w:rPr>
      <w:fldChar w:fldCharType="end"/>
    </w:r>
  </w:p>
  <w:p w:rsidR="002C078C" w:rsidRPr="00530592" w:rsidRDefault="002C078C" w:rsidP="005305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E5B" w:rsidRDefault="005F3E5B" w:rsidP="007C4405">
      <w:r>
        <w:separator/>
      </w:r>
    </w:p>
  </w:footnote>
  <w:footnote w:type="continuationSeparator" w:id="0">
    <w:p w:rsidR="005F3E5B" w:rsidRDefault="005F3E5B" w:rsidP="007C4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CA4" w:rsidRDefault="00293CA4" w:rsidP="00293CA4">
    <w:pPr>
      <w:pStyle w:val="Zhlav"/>
      <w:jc w:val="center"/>
      <w:rPr>
        <w:rFonts w:asciiTheme="minorHAnsi" w:hAnsiTheme="minorHAnsi" w:cstheme="minorHAnsi"/>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08"/>
    </w:tblGrid>
    <w:tr w:rsidR="00293CA4" w:rsidRPr="00956548" w:rsidTr="00293CA4">
      <w:trPr>
        <w:trHeight w:val="91"/>
      </w:trPr>
      <w:tc>
        <w:tcPr>
          <w:tcW w:w="4960" w:type="dxa"/>
          <w:vMerge w:val="restart"/>
          <w:tcBorders>
            <w:bottom w:val="single" w:sz="4" w:space="0" w:color="auto"/>
          </w:tcBorders>
        </w:tcPr>
        <w:p w:rsidR="00293CA4" w:rsidRPr="00956548" w:rsidRDefault="00421B47" w:rsidP="00293CA4">
          <w:pPr>
            <w:pStyle w:val="Zhlav"/>
            <w:rPr>
              <w:rFonts w:asciiTheme="minorHAnsi" w:hAnsiTheme="minorHAnsi" w:cstheme="minorHAnsi"/>
              <w:sz w:val="20"/>
              <w:szCs w:val="20"/>
              <w:lang w:val="cs-CZ"/>
            </w:rPr>
          </w:pPr>
          <w:r w:rsidRPr="00421B47">
            <w:rPr>
              <w:rFonts w:asciiTheme="minorHAnsi" w:hAnsiTheme="minorHAnsi" w:cstheme="minorHAnsi"/>
              <w:sz w:val="20"/>
              <w:szCs w:val="20"/>
              <w:lang w:val="cs-CZ"/>
            </w:rPr>
            <w:t>II/401 Jaroměřice nad Rokytnou – most ev. č. 401-008</w:t>
          </w:r>
        </w:p>
      </w:tc>
      <w:tc>
        <w:tcPr>
          <w:tcW w:w="4960" w:type="dxa"/>
          <w:tcBorders>
            <w:bottom w:val="single" w:sz="4" w:space="0" w:color="auto"/>
          </w:tcBorders>
        </w:tcPr>
        <w:p w:rsidR="00293CA4" w:rsidRPr="00686807" w:rsidRDefault="00293CA4" w:rsidP="00686807">
          <w:pPr>
            <w:pStyle w:val="Zhlav"/>
            <w:jc w:val="right"/>
            <w:rPr>
              <w:rFonts w:asciiTheme="minorHAnsi" w:hAnsiTheme="minorHAnsi" w:cstheme="minorHAnsi"/>
              <w:sz w:val="20"/>
              <w:szCs w:val="20"/>
              <w:lang w:val="cs-CZ"/>
            </w:rPr>
          </w:pPr>
          <w:r w:rsidRPr="00956548">
            <w:rPr>
              <w:rFonts w:asciiTheme="minorHAnsi" w:hAnsiTheme="minorHAnsi" w:cstheme="minorHAnsi"/>
              <w:sz w:val="20"/>
              <w:szCs w:val="20"/>
            </w:rPr>
            <w:t>Příloha B</w:t>
          </w:r>
          <w:r w:rsidR="00686807">
            <w:rPr>
              <w:rFonts w:asciiTheme="minorHAnsi" w:hAnsiTheme="minorHAnsi" w:cstheme="minorHAnsi"/>
              <w:sz w:val="20"/>
              <w:szCs w:val="20"/>
              <w:lang w:val="cs-CZ"/>
            </w:rPr>
            <w:t>1</w:t>
          </w:r>
        </w:p>
      </w:tc>
    </w:tr>
  </w:tbl>
  <w:p w:rsidR="00F54C04" w:rsidRPr="00F54C04" w:rsidRDefault="00571795" w:rsidP="00293CA4">
    <w:pPr>
      <w:pStyle w:val="Zhlav"/>
      <w:tabs>
        <w:tab w:val="clear" w:pos="4536"/>
        <w:tab w:val="clear" w:pos="9072"/>
        <w:tab w:val="left" w:pos="3030"/>
      </w:tabs>
      <w:rPr>
        <w:rFonts w:asciiTheme="minorHAnsi" w:hAnsiTheme="minorHAnsi" w:cstheme="minorHAnsi"/>
        <w:sz w:val="20"/>
        <w:szCs w:val="20"/>
        <w:lang w:val="cs-CZ"/>
      </w:rPr>
    </w:pPr>
    <w:r>
      <w:rPr>
        <w:rFonts w:asciiTheme="minorHAnsi" w:hAnsiTheme="minorHAnsi" w:cstheme="minorHAnsi"/>
        <w:sz w:val="20"/>
        <w:szCs w:val="20"/>
        <w:lang w:val="cs-CZ"/>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699" w:rsidRDefault="0057179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4C70C8E4" wp14:editId="1DD7AF84">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956548" w:rsidRPr="00956548" w:rsidTr="00956548">
      <w:trPr>
        <w:trHeight w:val="91"/>
      </w:trPr>
      <w:tc>
        <w:tcPr>
          <w:tcW w:w="4960" w:type="dxa"/>
          <w:vMerge w:val="restart"/>
          <w:tcBorders>
            <w:bottom w:val="single" w:sz="4" w:space="0" w:color="auto"/>
          </w:tcBorders>
        </w:tcPr>
        <w:p w:rsidR="00956548" w:rsidRPr="00956548" w:rsidRDefault="00956548"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rsidR="00956548" w:rsidRPr="00956548" w:rsidRDefault="00956548"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956548" w:rsidRPr="002D7090" w:rsidTr="00956548">
      <w:trPr>
        <w:trHeight w:val="90"/>
      </w:trPr>
      <w:tc>
        <w:tcPr>
          <w:tcW w:w="4960" w:type="dxa"/>
          <w:vMerge/>
          <w:tcBorders>
            <w:bottom w:val="single" w:sz="4" w:space="0" w:color="auto"/>
          </w:tcBorders>
        </w:tcPr>
        <w:p w:rsidR="00956548" w:rsidRPr="002D7090" w:rsidRDefault="00956548" w:rsidP="00956548">
          <w:pPr>
            <w:pStyle w:val="Zhlav"/>
            <w:rPr>
              <w:sz w:val="20"/>
              <w:szCs w:val="20"/>
              <w:highlight w:val="yellow"/>
            </w:rPr>
          </w:pPr>
        </w:p>
      </w:tc>
      <w:tc>
        <w:tcPr>
          <w:tcW w:w="4960" w:type="dxa"/>
          <w:tcBorders>
            <w:bottom w:val="single" w:sz="4" w:space="0" w:color="auto"/>
          </w:tcBorders>
        </w:tcPr>
        <w:p w:rsidR="00956548" w:rsidRPr="002D7090" w:rsidRDefault="00956548" w:rsidP="00956548">
          <w:pPr>
            <w:pStyle w:val="Zhlav"/>
            <w:jc w:val="right"/>
            <w:rPr>
              <w:sz w:val="20"/>
              <w:szCs w:val="20"/>
            </w:rPr>
          </w:pPr>
        </w:p>
      </w:tc>
    </w:tr>
  </w:tbl>
  <w:p w:rsidR="00956548" w:rsidRPr="00956548" w:rsidRDefault="00956548"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7D154F2"/>
    <w:multiLevelType w:val="hybridMultilevel"/>
    <w:tmpl w:val="87266012"/>
    <w:lvl w:ilvl="0" w:tplc="E634147E">
      <w:start w:val="1"/>
      <w:numFmt w:val="lowerLetter"/>
      <w:lvlText w:val="%1)"/>
      <w:lvlJc w:val="left"/>
      <w:pPr>
        <w:tabs>
          <w:tab w:val="num" w:pos="928"/>
        </w:tabs>
        <w:ind w:left="928" w:hanging="360"/>
      </w:pPr>
      <w:rPr>
        <w:rFonts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5"/>
  </w:num>
  <w:num w:numId="6">
    <w:abstractNumId w:val="7"/>
  </w:num>
  <w:num w:numId="7">
    <w:abstractNumId w:val="19"/>
  </w:num>
  <w:num w:numId="8">
    <w:abstractNumId w:val="6"/>
  </w:num>
  <w:num w:numId="9">
    <w:abstractNumId w:val="11"/>
  </w:num>
  <w:num w:numId="10">
    <w:abstractNumId w:val="9"/>
  </w:num>
  <w:num w:numId="11">
    <w:abstractNumId w:val="21"/>
  </w:num>
  <w:num w:numId="12">
    <w:abstractNumId w:val="12"/>
  </w:num>
  <w:num w:numId="13">
    <w:abstractNumId w:val="8"/>
  </w:num>
  <w:num w:numId="14">
    <w:abstractNumId w:val="13"/>
  </w:num>
  <w:num w:numId="15">
    <w:abstractNumId w:val="5"/>
  </w:num>
  <w:num w:numId="16">
    <w:abstractNumId w:val="17"/>
  </w:num>
  <w:num w:numId="17">
    <w:abstractNumId w:val="20"/>
  </w:num>
  <w:num w:numId="18">
    <w:abstractNumId w:val="13"/>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6"/>
  </w:num>
  <w:num w:numId="22">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13CD0"/>
    <w:rsid w:val="00024929"/>
    <w:rsid w:val="00024BF1"/>
    <w:rsid w:val="00026699"/>
    <w:rsid w:val="00041E00"/>
    <w:rsid w:val="00043E26"/>
    <w:rsid w:val="00050B01"/>
    <w:rsid w:val="00050EDA"/>
    <w:rsid w:val="000639A6"/>
    <w:rsid w:val="00063CB4"/>
    <w:rsid w:val="00065085"/>
    <w:rsid w:val="00067620"/>
    <w:rsid w:val="00070415"/>
    <w:rsid w:val="00071ECA"/>
    <w:rsid w:val="000728DB"/>
    <w:rsid w:val="00072DC1"/>
    <w:rsid w:val="00073849"/>
    <w:rsid w:val="00076224"/>
    <w:rsid w:val="00077068"/>
    <w:rsid w:val="00080109"/>
    <w:rsid w:val="00081778"/>
    <w:rsid w:val="00081A02"/>
    <w:rsid w:val="00083202"/>
    <w:rsid w:val="000841F0"/>
    <w:rsid w:val="00085669"/>
    <w:rsid w:val="0008570D"/>
    <w:rsid w:val="00085DEF"/>
    <w:rsid w:val="00092393"/>
    <w:rsid w:val="0009372A"/>
    <w:rsid w:val="0009669F"/>
    <w:rsid w:val="0009719D"/>
    <w:rsid w:val="000A0D67"/>
    <w:rsid w:val="000A1325"/>
    <w:rsid w:val="000A13A9"/>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BE1"/>
    <w:rsid w:val="000D2178"/>
    <w:rsid w:val="000D4C84"/>
    <w:rsid w:val="000D734A"/>
    <w:rsid w:val="000E0816"/>
    <w:rsid w:val="000E146C"/>
    <w:rsid w:val="000E21DA"/>
    <w:rsid w:val="000E60E9"/>
    <w:rsid w:val="000E6D65"/>
    <w:rsid w:val="000E7399"/>
    <w:rsid w:val="000F4414"/>
    <w:rsid w:val="000F561B"/>
    <w:rsid w:val="001057B6"/>
    <w:rsid w:val="00112891"/>
    <w:rsid w:val="0011517C"/>
    <w:rsid w:val="00122162"/>
    <w:rsid w:val="00122B96"/>
    <w:rsid w:val="00126C39"/>
    <w:rsid w:val="00127DD3"/>
    <w:rsid w:val="00130087"/>
    <w:rsid w:val="001311DB"/>
    <w:rsid w:val="00131FE7"/>
    <w:rsid w:val="0013706D"/>
    <w:rsid w:val="001424F5"/>
    <w:rsid w:val="001456BA"/>
    <w:rsid w:val="001576D0"/>
    <w:rsid w:val="00160F69"/>
    <w:rsid w:val="0016435C"/>
    <w:rsid w:val="00167B09"/>
    <w:rsid w:val="00170222"/>
    <w:rsid w:val="001716EE"/>
    <w:rsid w:val="00172481"/>
    <w:rsid w:val="00173083"/>
    <w:rsid w:val="00175EFA"/>
    <w:rsid w:val="001819D1"/>
    <w:rsid w:val="00182636"/>
    <w:rsid w:val="00183A79"/>
    <w:rsid w:val="00184FE3"/>
    <w:rsid w:val="001866B9"/>
    <w:rsid w:val="00194A66"/>
    <w:rsid w:val="00195A93"/>
    <w:rsid w:val="00197650"/>
    <w:rsid w:val="001A37EF"/>
    <w:rsid w:val="001B3BAC"/>
    <w:rsid w:val="001B4F46"/>
    <w:rsid w:val="001B659C"/>
    <w:rsid w:val="001C07B5"/>
    <w:rsid w:val="001C2B32"/>
    <w:rsid w:val="001D1B11"/>
    <w:rsid w:val="001E0F8E"/>
    <w:rsid w:val="001E200B"/>
    <w:rsid w:val="001E7A02"/>
    <w:rsid w:val="001F13CB"/>
    <w:rsid w:val="001F7E75"/>
    <w:rsid w:val="002015EA"/>
    <w:rsid w:val="00202A0E"/>
    <w:rsid w:val="00205A52"/>
    <w:rsid w:val="00207616"/>
    <w:rsid w:val="00207698"/>
    <w:rsid w:val="0020779D"/>
    <w:rsid w:val="002164B8"/>
    <w:rsid w:val="00224D5A"/>
    <w:rsid w:val="00230C0B"/>
    <w:rsid w:val="00234578"/>
    <w:rsid w:val="00247B46"/>
    <w:rsid w:val="00252E23"/>
    <w:rsid w:val="0025360F"/>
    <w:rsid w:val="00254035"/>
    <w:rsid w:val="00254328"/>
    <w:rsid w:val="002705B6"/>
    <w:rsid w:val="00271F0A"/>
    <w:rsid w:val="002767AC"/>
    <w:rsid w:val="00293161"/>
    <w:rsid w:val="00293CA4"/>
    <w:rsid w:val="00295163"/>
    <w:rsid w:val="002A66C9"/>
    <w:rsid w:val="002B6FF4"/>
    <w:rsid w:val="002C078C"/>
    <w:rsid w:val="002C36DB"/>
    <w:rsid w:val="002C48B1"/>
    <w:rsid w:val="002C686F"/>
    <w:rsid w:val="002E36D9"/>
    <w:rsid w:val="002E6955"/>
    <w:rsid w:val="002F026E"/>
    <w:rsid w:val="002F1573"/>
    <w:rsid w:val="002F1FD2"/>
    <w:rsid w:val="002F5983"/>
    <w:rsid w:val="00301418"/>
    <w:rsid w:val="00302DAF"/>
    <w:rsid w:val="00306CE5"/>
    <w:rsid w:val="00310889"/>
    <w:rsid w:val="003176B6"/>
    <w:rsid w:val="003203DA"/>
    <w:rsid w:val="003213FE"/>
    <w:rsid w:val="00332D93"/>
    <w:rsid w:val="0033739D"/>
    <w:rsid w:val="0034094D"/>
    <w:rsid w:val="00345B5B"/>
    <w:rsid w:val="00350514"/>
    <w:rsid w:val="0035095C"/>
    <w:rsid w:val="003522A2"/>
    <w:rsid w:val="003524A0"/>
    <w:rsid w:val="0035475F"/>
    <w:rsid w:val="0035697D"/>
    <w:rsid w:val="00356F51"/>
    <w:rsid w:val="003620B2"/>
    <w:rsid w:val="0036413B"/>
    <w:rsid w:val="003647A7"/>
    <w:rsid w:val="00364BF4"/>
    <w:rsid w:val="00364CAB"/>
    <w:rsid w:val="00365000"/>
    <w:rsid w:val="00371F58"/>
    <w:rsid w:val="003805BD"/>
    <w:rsid w:val="00381888"/>
    <w:rsid w:val="00385310"/>
    <w:rsid w:val="003875DC"/>
    <w:rsid w:val="003925FF"/>
    <w:rsid w:val="00392649"/>
    <w:rsid w:val="00395DFD"/>
    <w:rsid w:val="0039713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D3964"/>
    <w:rsid w:val="003D4432"/>
    <w:rsid w:val="003D59DE"/>
    <w:rsid w:val="003D6E6E"/>
    <w:rsid w:val="003E1E08"/>
    <w:rsid w:val="003E32FC"/>
    <w:rsid w:val="003E34A9"/>
    <w:rsid w:val="003F1103"/>
    <w:rsid w:val="003F1543"/>
    <w:rsid w:val="003F4AB7"/>
    <w:rsid w:val="00401E86"/>
    <w:rsid w:val="00405467"/>
    <w:rsid w:val="00412E7D"/>
    <w:rsid w:val="00417B30"/>
    <w:rsid w:val="00417D44"/>
    <w:rsid w:val="00420FCB"/>
    <w:rsid w:val="00421B47"/>
    <w:rsid w:val="004312FD"/>
    <w:rsid w:val="004365D9"/>
    <w:rsid w:val="00442D48"/>
    <w:rsid w:val="004456D6"/>
    <w:rsid w:val="00451D29"/>
    <w:rsid w:val="00460779"/>
    <w:rsid w:val="00465D7F"/>
    <w:rsid w:val="00467F3A"/>
    <w:rsid w:val="004703B6"/>
    <w:rsid w:val="00472EB3"/>
    <w:rsid w:val="00472F16"/>
    <w:rsid w:val="0047414F"/>
    <w:rsid w:val="0047622D"/>
    <w:rsid w:val="00476C97"/>
    <w:rsid w:val="004845C9"/>
    <w:rsid w:val="004862D7"/>
    <w:rsid w:val="00487A7A"/>
    <w:rsid w:val="00487CC2"/>
    <w:rsid w:val="004964D1"/>
    <w:rsid w:val="004A55B7"/>
    <w:rsid w:val="004A620B"/>
    <w:rsid w:val="004C5E55"/>
    <w:rsid w:val="004D448B"/>
    <w:rsid w:val="004E0596"/>
    <w:rsid w:val="004E0EAE"/>
    <w:rsid w:val="004F1556"/>
    <w:rsid w:val="004F18EA"/>
    <w:rsid w:val="004F1B06"/>
    <w:rsid w:val="00500981"/>
    <w:rsid w:val="00501FF6"/>
    <w:rsid w:val="005039AA"/>
    <w:rsid w:val="005115FC"/>
    <w:rsid w:val="005139C3"/>
    <w:rsid w:val="00514B4A"/>
    <w:rsid w:val="005216FD"/>
    <w:rsid w:val="00521797"/>
    <w:rsid w:val="00524C50"/>
    <w:rsid w:val="00530592"/>
    <w:rsid w:val="00530B94"/>
    <w:rsid w:val="005336E2"/>
    <w:rsid w:val="0053539B"/>
    <w:rsid w:val="00540A61"/>
    <w:rsid w:val="00541FA5"/>
    <w:rsid w:val="00545889"/>
    <w:rsid w:val="00546F3A"/>
    <w:rsid w:val="0055244C"/>
    <w:rsid w:val="00552E2E"/>
    <w:rsid w:val="005564EF"/>
    <w:rsid w:val="005579DC"/>
    <w:rsid w:val="00563572"/>
    <w:rsid w:val="00567407"/>
    <w:rsid w:val="0057049D"/>
    <w:rsid w:val="005708BB"/>
    <w:rsid w:val="00570E0C"/>
    <w:rsid w:val="00571795"/>
    <w:rsid w:val="00571BCB"/>
    <w:rsid w:val="005876C5"/>
    <w:rsid w:val="005A3CA2"/>
    <w:rsid w:val="005A5632"/>
    <w:rsid w:val="005C1083"/>
    <w:rsid w:val="005C150F"/>
    <w:rsid w:val="005C15A8"/>
    <w:rsid w:val="005C3C8C"/>
    <w:rsid w:val="005C56AC"/>
    <w:rsid w:val="005C61D7"/>
    <w:rsid w:val="005C6559"/>
    <w:rsid w:val="005D501A"/>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75E24"/>
    <w:rsid w:val="006812E4"/>
    <w:rsid w:val="0068190D"/>
    <w:rsid w:val="00686807"/>
    <w:rsid w:val="00690EAA"/>
    <w:rsid w:val="006A0A6C"/>
    <w:rsid w:val="006A3F2B"/>
    <w:rsid w:val="006A48C8"/>
    <w:rsid w:val="006B38EF"/>
    <w:rsid w:val="006C6606"/>
    <w:rsid w:val="006C7E17"/>
    <w:rsid w:val="006D2E6A"/>
    <w:rsid w:val="006D3A9B"/>
    <w:rsid w:val="006D3FED"/>
    <w:rsid w:val="006E11E1"/>
    <w:rsid w:val="006E2479"/>
    <w:rsid w:val="006E2DF6"/>
    <w:rsid w:val="006E34CF"/>
    <w:rsid w:val="006F12D6"/>
    <w:rsid w:val="006F2071"/>
    <w:rsid w:val="006F6AD4"/>
    <w:rsid w:val="006F78D8"/>
    <w:rsid w:val="007014D6"/>
    <w:rsid w:val="00701FC1"/>
    <w:rsid w:val="007111C0"/>
    <w:rsid w:val="00711673"/>
    <w:rsid w:val="0071196C"/>
    <w:rsid w:val="00712A11"/>
    <w:rsid w:val="007215FB"/>
    <w:rsid w:val="00723485"/>
    <w:rsid w:val="0073308F"/>
    <w:rsid w:val="00734112"/>
    <w:rsid w:val="00737069"/>
    <w:rsid w:val="007436F5"/>
    <w:rsid w:val="007462E6"/>
    <w:rsid w:val="007540F8"/>
    <w:rsid w:val="00760F60"/>
    <w:rsid w:val="00770282"/>
    <w:rsid w:val="007706AB"/>
    <w:rsid w:val="007761A9"/>
    <w:rsid w:val="00791F59"/>
    <w:rsid w:val="00794F7F"/>
    <w:rsid w:val="007A375F"/>
    <w:rsid w:val="007A622A"/>
    <w:rsid w:val="007B2727"/>
    <w:rsid w:val="007B3024"/>
    <w:rsid w:val="007B52B3"/>
    <w:rsid w:val="007B582C"/>
    <w:rsid w:val="007B64B5"/>
    <w:rsid w:val="007C1058"/>
    <w:rsid w:val="007C4405"/>
    <w:rsid w:val="007C6A86"/>
    <w:rsid w:val="007D1BD6"/>
    <w:rsid w:val="007D21E2"/>
    <w:rsid w:val="007D2EA3"/>
    <w:rsid w:val="007D31B3"/>
    <w:rsid w:val="007D6E6E"/>
    <w:rsid w:val="007F4CA7"/>
    <w:rsid w:val="007F53FE"/>
    <w:rsid w:val="007F6DC4"/>
    <w:rsid w:val="00806573"/>
    <w:rsid w:val="00807035"/>
    <w:rsid w:val="00807BB0"/>
    <w:rsid w:val="008169F4"/>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3FA4"/>
    <w:rsid w:val="0088580D"/>
    <w:rsid w:val="00886563"/>
    <w:rsid w:val="00890156"/>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F2928"/>
    <w:rsid w:val="00906ACF"/>
    <w:rsid w:val="009131B0"/>
    <w:rsid w:val="0091657F"/>
    <w:rsid w:val="00922742"/>
    <w:rsid w:val="0092480A"/>
    <w:rsid w:val="00926449"/>
    <w:rsid w:val="00926DCD"/>
    <w:rsid w:val="00926E8A"/>
    <w:rsid w:val="00932A29"/>
    <w:rsid w:val="00937932"/>
    <w:rsid w:val="009501DE"/>
    <w:rsid w:val="00953BF0"/>
    <w:rsid w:val="009554D4"/>
    <w:rsid w:val="00956548"/>
    <w:rsid w:val="009709EC"/>
    <w:rsid w:val="00971300"/>
    <w:rsid w:val="0097347E"/>
    <w:rsid w:val="0097387A"/>
    <w:rsid w:val="00973F7C"/>
    <w:rsid w:val="00974F3C"/>
    <w:rsid w:val="009763BC"/>
    <w:rsid w:val="00981DD0"/>
    <w:rsid w:val="00982397"/>
    <w:rsid w:val="009925FE"/>
    <w:rsid w:val="00993FE3"/>
    <w:rsid w:val="00995727"/>
    <w:rsid w:val="0099577B"/>
    <w:rsid w:val="009A43A5"/>
    <w:rsid w:val="009A64E6"/>
    <w:rsid w:val="009B0C44"/>
    <w:rsid w:val="009B34B5"/>
    <w:rsid w:val="009B63AE"/>
    <w:rsid w:val="009C14D3"/>
    <w:rsid w:val="009C5CD9"/>
    <w:rsid w:val="009C738A"/>
    <w:rsid w:val="009D115E"/>
    <w:rsid w:val="009D2B11"/>
    <w:rsid w:val="009D2EE1"/>
    <w:rsid w:val="009D7CE9"/>
    <w:rsid w:val="009E0013"/>
    <w:rsid w:val="009E2B13"/>
    <w:rsid w:val="009E4162"/>
    <w:rsid w:val="009E54B8"/>
    <w:rsid w:val="009F1884"/>
    <w:rsid w:val="009F317E"/>
    <w:rsid w:val="009F5F35"/>
    <w:rsid w:val="009F7FBB"/>
    <w:rsid w:val="00A021CA"/>
    <w:rsid w:val="00A05E88"/>
    <w:rsid w:val="00A07B77"/>
    <w:rsid w:val="00A119B3"/>
    <w:rsid w:val="00A27B32"/>
    <w:rsid w:val="00A32208"/>
    <w:rsid w:val="00A346A9"/>
    <w:rsid w:val="00A35FE4"/>
    <w:rsid w:val="00A41BA8"/>
    <w:rsid w:val="00A44BD8"/>
    <w:rsid w:val="00A465AB"/>
    <w:rsid w:val="00A46ACB"/>
    <w:rsid w:val="00A47A2C"/>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11958"/>
    <w:rsid w:val="00B14605"/>
    <w:rsid w:val="00B15595"/>
    <w:rsid w:val="00B16CD3"/>
    <w:rsid w:val="00B1723A"/>
    <w:rsid w:val="00B174ED"/>
    <w:rsid w:val="00B17EF6"/>
    <w:rsid w:val="00B200A9"/>
    <w:rsid w:val="00B228F8"/>
    <w:rsid w:val="00B31B44"/>
    <w:rsid w:val="00B32F08"/>
    <w:rsid w:val="00B3544C"/>
    <w:rsid w:val="00B43D42"/>
    <w:rsid w:val="00B45CFC"/>
    <w:rsid w:val="00B752CD"/>
    <w:rsid w:val="00B774B1"/>
    <w:rsid w:val="00B8190D"/>
    <w:rsid w:val="00B83E30"/>
    <w:rsid w:val="00B877FA"/>
    <w:rsid w:val="00B90A32"/>
    <w:rsid w:val="00B9148F"/>
    <w:rsid w:val="00B9317B"/>
    <w:rsid w:val="00B9584F"/>
    <w:rsid w:val="00B95CEF"/>
    <w:rsid w:val="00B96D3E"/>
    <w:rsid w:val="00BA16FA"/>
    <w:rsid w:val="00BA1BAC"/>
    <w:rsid w:val="00BA4C13"/>
    <w:rsid w:val="00BA704C"/>
    <w:rsid w:val="00BA7709"/>
    <w:rsid w:val="00BB3E60"/>
    <w:rsid w:val="00BB4F15"/>
    <w:rsid w:val="00BB71C3"/>
    <w:rsid w:val="00BB7FBF"/>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26BC7"/>
    <w:rsid w:val="00C270D0"/>
    <w:rsid w:val="00C34E99"/>
    <w:rsid w:val="00C41AFA"/>
    <w:rsid w:val="00C45663"/>
    <w:rsid w:val="00C50D1E"/>
    <w:rsid w:val="00C57756"/>
    <w:rsid w:val="00C64674"/>
    <w:rsid w:val="00C6630C"/>
    <w:rsid w:val="00C752DF"/>
    <w:rsid w:val="00C76DCD"/>
    <w:rsid w:val="00C83435"/>
    <w:rsid w:val="00C90B17"/>
    <w:rsid w:val="00C94535"/>
    <w:rsid w:val="00C96DE5"/>
    <w:rsid w:val="00CA283F"/>
    <w:rsid w:val="00CA590C"/>
    <w:rsid w:val="00CA5F27"/>
    <w:rsid w:val="00CA63BB"/>
    <w:rsid w:val="00CB2840"/>
    <w:rsid w:val="00CB29F3"/>
    <w:rsid w:val="00CC2626"/>
    <w:rsid w:val="00CC5336"/>
    <w:rsid w:val="00CC60A6"/>
    <w:rsid w:val="00CC629F"/>
    <w:rsid w:val="00CC7DC6"/>
    <w:rsid w:val="00CD55BC"/>
    <w:rsid w:val="00CE5908"/>
    <w:rsid w:val="00CF23FD"/>
    <w:rsid w:val="00CF3446"/>
    <w:rsid w:val="00CF4D84"/>
    <w:rsid w:val="00CF58FC"/>
    <w:rsid w:val="00D00C78"/>
    <w:rsid w:val="00D01636"/>
    <w:rsid w:val="00D0219E"/>
    <w:rsid w:val="00D03D17"/>
    <w:rsid w:val="00D10325"/>
    <w:rsid w:val="00D162DD"/>
    <w:rsid w:val="00D17F45"/>
    <w:rsid w:val="00D27FCE"/>
    <w:rsid w:val="00D3303F"/>
    <w:rsid w:val="00D37A43"/>
    <w:rsid w:val="00D447BC"/>
    <w:rsid w:val="00D52B1F"/>
    <w:rsid w:val="00D55AA5"/>
    <w:rsid w:val="00D61B16"/>
    <w:rsid w:val="00D65D5C"/>
    <w:rsid w:val="00D667C5"/>
    <w:rsid w:val="00D66DAF"/>
    <w:rsid w:val="00D723F9"/>
    <w:rsid w:val="00D772C1"/>
    <w:rsid w:val="00D77D5C"/>
    <w:rsid w:val="00D77D86"/>
    <w:rsid w:val="00D8034A"/>
    <w:rsid w:val="00D810AF"/>
    <w:rsid w:val="00D81D7B"/>
    <w:rsid w:val="00D93BF5"/>
    <w:rsid w:val="00D96A11"/>
    <w:rsid w:val="00DA0A88"/>
    <w:rsid w:val="00DA38E5"/>
    <w:rsid w:val="00DA6779"/>
    <w:rsid w:val="00DA7AD4"/>
    <w:rsid w:val="00DB0B20"/>
    <w:rsid w:val="00DB561F"/>
    <w:rsid w:val="00DB766D"/>
    <w:rsid w:val="00DC3964"/>
    <w:rsid w:val="00DC6A77"/>
    <w:rsid w:val="00DD7A1C"/>
    <w:rsid w:val="00DE39B0"/>
    <w:rsid w:val="00DF3AFA"/>
    <w:rsid w:val="00DF58A5"/>
    <w:rsid w:val="00DF72A9"/>
    <w:rsid w:val="00E0010A"/>
    <w:rsid w:val="00E1220D"/>
    <w:rsid w:val="00E1722C"/>
    <w:rsid w:val="00E26071"/>
    <w:rsid w:val="00E2629B"/>
    <w:rsid w:val="00E32F3F"/>
    <w:rsid w:val="00E3506B"/>
    <w:rsid w:val="00E4336C"/>
    <w:rsid w:val="00E44129"/>
    <w:rsid w:val="00E4597C"/>
    <w:rsid w:val="00E45E70"/>
    <w:rsid w:val="00E532AD"/>
    <w:rsid w:val="00E56D72"/>
    <w:rsid w:val="00E63688"/>
    <w:rsid w:val="00E67C27"/>
    <w:rsid w:val="00E731CD"/>
    <w:rsid w:val="00E74D8F"/>
    <w:rsid w:val="00E74EEB"/>
    <w:rsid w:val="00E752B4"/>
    <w:rsid w:val="00E80F87"/>
    <w:rsid w:val="00E945C2"/>
    <w:rsid w:val="00EA02EC"/>
    <w:rsid w:val="00EA173C"/>
    <w:rsid w:val="00EA4A93"/>
    <w:rsid w:val="00EA61BA"/>
    <w:rsid w:val="00EA7C8E"/>
    <w:rsid w:val="00EB5CA0"/>
    <w:rsid w:val="00EC16E0"/>
    <w:rsid w:val="00EC2243"/>
    <w:rsid w:val="00EC22F6"/>
    <w:rsid w:val="00EC47F1"/>
    <w:rsid w:val="00ED5451"/>
    <w:rsid w:val="00ED71D4"/>
    <w:rsid w:val="00EE2F90"/>
    <w:rsid w:val="00EE4B46"/>
    <w:rsid w:val="00EE7999"/>
    <w:rsid w:val="00EE7AD0"/>
    <w:rsid w:val="00EF569C"/>
    <w:rsid w:val="00F0153F"/>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91692"/>
    <w:rsid w:val="00F95A9D"/>
    <w:rsid w:val="00FA0C83"/>
    <w:rsid w:val="00FA1B20"/>
    <w:rsid w:val="00FA5420"/>
    <w:rsid w:val="00FB0AF6"/>
    <w:rsid w:val="00FD7954"/>
    <w:rsid w:val="00FE2699"/>
    <w:rsid w:val="00FE3D5B"/>
    <w:rsid w:val="00FF4868"/>
    <w:rsid w:val="00FF5151"/>
    <w:rsid w:val="00FF69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susv@ksusv.cz"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00370-57BA-4775-9562-F3D266C4F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2107</Words>
  <Characters>12658</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14736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2019-01-03T12:44:00Z</dcterms:created>
  <dcterms:modified xsi:type="dcterms:W3CDTF">2020-02-10T10:27:00Z</dcterms:modified>
</cp:coreProperties>
</file>